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66C" w:rsidRPr="00765259" w:rsidRDefault="0009266C" w:rsidP="0009266C">
      <w:pPr>
        <w:pStyle w:val="Normalny1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bookmarkStart w:id="0" w:name="_GoBack"/>
      <w:bookmarkEnd w:id="0"/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Znak </w:t>
      </w:r>
      <w:r w:rsidRPr="00765259">
        <w:rPr>
          <w:rFonts w:asciiTheme="majorHAnsi" w:eastAsia="Cambria" w:hAnsiTheme="majorHAnsi" w:cs="Cambria"/>
          <w:b/>
          <w:sz w:val="21"/>
          <w:szCs w:val="21"/>
        </w:rPr>
        <w:t xml:space="preserve">sprawy: </w:t>
      </w:r>
      <w:r w:rsidR="00C447D2">
        <w:rPr>
          <w:rFonts w:asciiTheme="majorHAnsi" w:eastAsia="Cambria" w:hAnsiTheme="majorHAnsi" w:cs="Cambria"/>
          <w:b/>
          <w:sz w:val="21"/>
          <w:szCs w:val="21"/>
        </w:rPr>
        <w:t>10/TP/2025</w:t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Pr="00765259">
        <w:rPr>
          <w:rFonts w:asciiTheme="majorHAnsi" w:eastAsia="Cambria" w:hAnsiTheme="majorHAnsi" w:cs="Cambria"/>
          <w:sz w:val="21"/>
          <w:szCs w:val="21"/>
        </w:rPr>
        <w:tab/>
      </w:r>
      <w:r w:rsidR="003A4056" w:rsidRPr="00765259">
        <w:rPr>
          <w:rFonts w:asciiTheme="majorHAnsi" w:eastAsia="Cambria" w:hAnsiTheme="majorHAnsi" w:cs="Cambria"/>
          <w:sz w:val="21"/>
          <w:szCs w:val="21"/>
        </w:rPr>
        <w:tab/>
      </w:r>
      <w:r w:rsidR="00014864" w:rsidRPr="00765259">
        <w:rPr>
          <w:rFonts w:asciiTheme="majorHAnsi" w:eastAsia="Cambria" w:hAnsiTheme="majorHAnsi" w:cs="Cambria"/>
          <w:b/>
          <w:sz w:val="21"/>
          <w:szCs w:val="21"/>
        </w:rPr>
        <w:t>Załącznik Nr 1</w:t>
      </w:r>
      <w:r w:rsidR="00C6502E" w:rsidRPr="00765259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765259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F816E5" w:rsidRPr="00765259" w:rsidRDefault="00F816E5" w:rsidP="00F816E5">
      <w:pPr>
        <w:pStyle w:val="Normalny1"/>
        <w:spacing w:before="24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765259">
        <w:rPr>
          <w:rFonts w:asciiTheme="majorHAnsi" w:hAnsiTheme="majorHAnsi" w:cs="Arial"/>
          <w:b/>
          <w:bCs/>
          <w:color w:val="000000"/>
          <w:sz w:val="20"/>
          <w:szCs w:val="20"/>
        </w:rPr>
        <w:t>FORMULARZ CENOWY</w:t>
      </w:r>
    </w:p>
    <w:p w:rsidR="00F816E5" w:rsidRPr="00765259" w:rsidRDefault="00F816E5" w:rsidP="00F816E5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765259">
        <w:rPr>
          <w:rFonts w:asciiTheme="majorHAnsi" w:eastAsia="Cambria" w:hAnsiTheme="majorHAnsi" w:cs="Cambria"/>
          <w:sz w:val="21"/>
          <w:szCs w:val="21"/>
        </w:rPr>
        <w:t>Postępowanie o udzielenie zamówienia publicznego na:</w:t>
      </w:r>
    </w:p>
    <w:p w:rsidR="00F816E5" w:rsidRPr="00CB7866" w:rsidRDefault="0047385F" w:rsidP="00413D53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 w:rsidR="00CB7866"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tbl>
      <w:tblPr>
        <w:tblW w:w="1053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0"/>
        <w:gridCol w:w="1817"/>
        <w:gridCol w:w="3002"/>
        <w:gridCol w:w="1559"/>
        <w:gridCol w:w="1676"/>
        <w:gridCol w:w="25"/>
        <w:gridCol w:w="1817"/>
      </w:tblGrid>
      <w:tr w:rsidR="00413D53" w:rsidRPr="007B31CA" w:rsidTr="00413D53">
        <w:trPr>
          <w:trHeight w:val="56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Nr poz.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Opis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Nazwa i wersja oprogramowania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Licencja </w:t>
            </w:r>
            <w:r w:rsidRPr="0047385F">
              <w:rPr>
                <w:rFonts w:asciiTheme="majorHAnsi" w:hAnsiTheme="majorHAnsi" w:cs="Arial"/>
                <w:b/>
                <w:bCs/>
                <w:sz w:val="18"/>
                <w:szCs w:val="20"/>
              </w:rPr>
              <w:t>bezterminowa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Sposób monitorowania parametrów urządzenia (SNMP, Ag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ent, inny – należy wskazać jaki</w:t>
            </w:r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Wartość netto pozycji </w:t>
            </w:r>
          </w:p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[PLN]</w:t>
            </w:r>
          </w:p>
        </w:tc>
      </w:tr>
      <w:tr w:rsidR="00413D53" w:rsidRPr="007B31CA" w:rsidTr="00413D53">
        <w:trPr>
          <w:trHeight w:val="317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Default="00413D53" w:rsidP="0047385F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70643E">
            <w:pPr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6</w:t>
            </w:r>
          </w:p>
        </w:tc>
      </w:tr>
      <w:tr w:rsidR="00413D53" w:rsidRPr="007B31CA" w:rsidTr="00413D53">
        <w:trPr>
          <w:trHeight w:val="175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7B31CA" w:rsidRDefault="00413D53" w:rsidP="0070643E">
            <w:pPr>
              <w:autoSpaceDE w:val="0"/>
              <w:autoSpaceDN w:val="0"/>
              <w:adjustRightInd w:val="0"/>
              <w:spacing w:line="276" w:lineRule="auto"/>
              <w:ind w:right="-108"/>
              <w:jc w:val="center"/>
              <w:rPr>
                <w:rFonts w:asciiTheme="majorHAnsi" w:hAnsiTheme="majorHAnsi" w:cs="Arial"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sz w:val="20"/>
                <w:szCs w:val="20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3D53" w:rsidRPr="003F0D27" w:rsidRDefault="00413D53" w:rsidP="00413D53">
            <w:pPr>
              <w:spacing w:line="276" w:lineRule="auto"/>
              <w:jc w:val="center"/>
              <w:rPr>
                <w:rFonts w:asciiTheme="majorHAnsi" w:hAnsiTheme="majorHAnsi"/>
                <w:sz w:val="21"/>
                <w:szCs w:val="21"/>
              </w:rPr>
            </w:pPr>
            <w:r>
              <w:rPr>
                <w:rFonts w:asciiTheme="majorHAnsi" w:hAnsiTheme="majorHAnsi"/>
                <w:sz w:val="20"/>
                <w:szCs w:val="22"/>
              </w:rPr>
              <w:t xml:space="preserve">Oprogramowanie do monitoringu, </w:t>
            </w:r>
            <w:r w:rsidRPr="0047385F">
              <w:rPr>
                <w:rFonts w:asciiTheme="majorHAnsi" w:hAnsiTheme="majorHAnsi"/>
                <w:sz w:val="20"/>
                <w:szCs w:val="22"/>
              </w:rPr>
              <w:t>zabezpieczenia i</w:t>
            </w:r>
            <w:r>
              <w:rPr>
                <w:rFonts w:asciiTheme="majorHAnsi" w:hAnsiTheme="majorHAnsi"/>
                <w:sz w:val="20"/>
                <w:szCs w:val="22"/>
              </w:rPr>
              <w:t> </w:t>
            </w:r>
            <w:r w:rsidRPr="0047385F">
              <w:rPr>
                <w:rFonts w:asciiTheme="majorHAnsi" w:hAnsiTheme="majorHAnsi"/>
                <w:sz w:val="20"/>
                <w:szCs w:val="22"/>
              </w:rPr>
              <w:t>przesyłu danych</w:t>
            </w:r>
          </w:p>
        </w:tc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D53" w:rsidRPr="007B31CA" w:rsidRDefault="00413D53" w:rsidP="00A70F3E">
            <w:pPr>
              <w:spacing w:before="120" w:line="276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6D09AA">
            <w:pPr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Proxmox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VE:</w:t>
            </w:r>
          </w:p>
          <w:p w:rsidR="00413D53" w:rsidRPr="0047385F" w:rsidRDefault="00413D53" w:rsidP="00E7219A">
            <w:pPr>
              <w:pStyle w:val="Akapitzlist"/>
              <w:widowControl/>
              <w:suppressAutoHyphens w:val="0"/>
              <w:spacing w:before="120" w:after="120" w:line="259" w:lineRule="auto"/>
              <w:ind w:left="176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Synology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:</w:t>
            </w:r>
          </w:p>
          <w:p w:rsidR="00413D53" w:rsidRPr="00E7219A" w:rsidRDefault="00413D53" w:rsidP="00E7219A">
            <w:pPr>
              <w:widowControl/>
              <w:suppressAutoHyphens w:val="0"/>
              <w:spacing w:before="120" w:after="120" w:line="259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Switche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Zyxel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:</w:t>
            </w:r>
          </w:p>
          <w:p w:rsidR="00413D53" w:rsidRPr="0047385F" w:rsidRDefault="00413D53" w:rsidP="00E7219A">
            <w:pPr>
              <w:pStyle w:val="Akapitzlist"/>
              <w:widowControl/>
              <w:suppressAutoHyphens w:val="0"/>
              <w:spacing w:before="120" w:after="120" w:line="259" w:lineRule="auto"/>
              <w:ind w:left="176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Allen&amp;Heath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dLive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CDM64U:</w:t>
            </w:r>
          </w:p>
          <w:p w:rsidR="00413D53" w:rsidRPr="00E7219A" w:rsidRDefault="00413D53" w:rsidP="00E7219A">
            <w:pPr>
              <w:widowControl/>
              <w:suppressAutoHyphens w:val="0"/>
              <w:spacing w:before="120" w:after="120" w:line="259" w:lineRule="auto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  <w:p w:rsidR="00413D53" w:rsidRDefault="00413D53" w:rsidP="005A01C9">
            <w:pPr>
              <w:pStyle w:val="Akapitzlist"/>
              <w:widowControl/>
              <w:numPr>
                <w:ilvl w:val="1"/>
                <w:numId w:val="95"/>
              </w:numPr>
              <w:suppressAutoHyphens w:val="0"/>
              <w:spacing w:before="120" w:after="120" w:line="259" w:lineRule="auto"/>
              <w:ind w:left="176" w:hanging="284"/>
              <w:contextualSpacing w:val="0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Allen&amp;Heath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dLive</w:t>
            </w:r>
            <w:proofErr w:type="spellEnd"/>
            <w:r w:rsidRPr="0047385F">
              <w:rPr>
                <w:rFonts w:asciiTheme="majorHAnsi" w:hAnsiTheme="majorHAnsi" w:cs="Arial"/>
                <w:b/>
                <w:bCs/>
                <w:sz w:val="20"/>
                <w:szCs w:val="20"/>
              </w:rPr>
              <w:t xml:space="preserve"> C3500:</w:t>
            </w:r>
          </w:p>
          <w:p w:rsidR="00413D53" w:rsidRPr="0047385F" w:rsidRDefault="00413D53" w:rsidP="00E7219A">
            <w:pPr>
              <w:pStyle w:val="Akapitzlist"/>
              <w:widowControl/>
              <w:suppressAutoHyphens w:val="0"/>
              <w:spacing w:after="160" w:line="259" w:lineRule="auto"/>
              <w:ind w:left="176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D53" w:rsidRPr="007B31CA" w:rsidRDefault="00413D53" w:rsidP="0070643E">
            <w:pPr>
              <w:spacing w:line="276" w:lineRule="auto"/>
              <w:jc w:val="center"/>
              <w:rPr>
                <w:rFonts w:asciiTheme="majorHAnsi" w:hAnsiTheme="majorHAnsi" w:cs="Calibri"/>
                <w:sz w:val="20"/>
                <w:szCs w:val="20"/>
              </w:rPr>
            </w:pPr>
          </w:p>
        </w:tc>
      </w:tr>
      <w:tr w:rsidR="00413D53" w:rsidRPr="007B31CA" w:rsidTr="00413D53">
        <w:trPr>
          <w:trHeight w:val="567"/>
        </w:trPr>
        <w:tc>
          <w:tcPr>
            <w:tcW w:w="105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413D53" w:rsidRPr="007B31CA" w:rsidRDefault="00413D53" w:rsidP="00413D53">
            <w:pPr>
              <w:spacing w:line="276" w:lineRule="auto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Podsumowanie</w:t>
            </w:r>
          </w:p>
        </w:tc>
      </w:tr>
      <w:tr w:rsidR="00413D53" w:rsidRPr="007B31CA" w:rsidTr="006D09AA">
        <w:trPr>
          <w:trHeight w:val="659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E86225" w:rsidRDefault="00413D53" w:rsidP="0070643E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13D53">
            <w:pPr>
              <w:tabs>
                <w:tab w:val="left" w:pos="426"/>
              </w:tabs>
              <w:spacing w:line="276" w:lineRule="auto"/>
              <w:jc w:val="right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Cena całkowita netto [PLN]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3D53" w:rsidRPr="007B31CA" w:rsidRDefault="00413D53" w:rsidP="0070643E">
            <w:pPr>
              <w:tabs>
                <w:tab w:val="left" w:pos="426"/>
              </w:tabs>
              <w:spacing w:line="276" w:lineRule="auto"/>
              <w:ind w:firstLine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…………….</w:t>
            </w:r>
          </w:p>
        </w:tc>
      </w:tr>
      <w:tr w:rsidR="00413D53" w:rsidRPr="007B31CA" w:rsidTr="006D09AA">
        <w:trPr>
          <w:trHeight w:val="54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E86225" w:rsidRDefault="00413D53" w:rsidP="0070643E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13D53">
            <w:pPr>
              <w:tabs>
                <w:tab w:val="left" w:pos="426"/>
              </w:tabs>
              <w:spacing w:line="276" w:lineRule="auto"/>
              <w:jc w:val="right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Podatek VAT …. %  [PLN]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D53" w:rsidRPr="007B31CA" w:rsidRDefault="00413D53" w:rsidP="0070643E">
            <w:pPr>
              <w:tabs>
                <w:tab w:val="left" w:pos="426"/>
              </w:tabs>
              <w:spacing w:line="276" w:lineRule="auto"/>
              <w:ind w:firstLine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…………….</w:t>
            </w:r>
          </w:p>
        </w:tc>
      </w:tr>
      <w:tr w:rsidR="00413D53" w:rsidRPr="007B31CA" w:rsidTr="006D09AA">
        <w:trPr>
          <w:trHeight w:val="56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E86225" w:rsidRDefault="00413D53" w:rsidP="0070643E">
            <w:pPr>
              <w:tabs>
                <w:tab w:val="left" w:pos="426"/>
              </w:tabs>
              <w:spacing w:line="276" w:lineRule="auto"/>
              <w:jc w:val="center"/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</w:pPr>
            <w:r>
              <w:rPr>
                <w:rFonts w:asciiTheme="majorHAnsi" w:hAnsiTheme="majorHAnsi" w:cs="Arial"/>
                <w:bCs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8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3D53" w:rsidRPr="007B31CA" w:rsidRDefault="00413D53" w:rsidP="00413D53">
            <w:pPr>
              <w:tabs>
                <w:tab w:val="left" w:pos="426"/>
              </w:tabs>
              <w:spacing w:line="276" w:lineRule="auto"/>
              <w:jc w:val="right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Cena całkowita brutto</w:t>
            </w:r>
            <w:r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[PLN]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3D53" w:rsidRPr="007B31CA" w:rsidRDefault="00413D53" w:rsidP="0070643E">
            <w:pPr>
              <w:tabs>
                <w:tab w:val="left" w:pos="426"/>
              </w:tabs>
              <w:spacing w:line="276" w:lineRule="auto"/>
              <w:ind w:firstLine="142"/>
              <w:jc w:val="center"/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</w:pPr>
            <w:r w:rsidRPr="007B31CA">
              <w:rPr>
                <w:rFonts w:asciiTheme="majorHAnsi" w:hAnsiTheme="majorHAnsi" w:cs="Arial"/>
                <w:b/>
                <w:bCs/>
                <w:sz w:val="20"/>
                <w:szCs w:val="20"/>
                <w:lang w:eastAsia="pl-PL"/>
              </w:rPr>
              <w:t>…………….</w:t>
            </w:r>
          </w:p>
        </w:tc>
      </w:tr>
    </w:tbl>
    <w:p w:rsidR="00764CCE" w:rsidRDefault="00F816E5" w:rsidP="00764CCE">
      <w:pPr>
        <w:pStyle w:val="Normalny1"/>
        <w:spacing w:before="80" w:after="80" w:line="276" w:lineRule="auto"/>
        <w:jc w:val="both"/>
        <w:rPr>
          <w:rFonts w:asciiTheme="majorHAnsi" w:hAnsiTheme="majorHAnsi" w:cs="Arial"/>
          <w:b/>
          <w:sz w:val="21"/>
          <w:szCs w:val="21"/>
        </w:rPr>
      </w:pPr>
      <w:r w:rsidRPr="007B31CA">
        <w:rPr>
          <w:rFonts w:asciiTheme="majorHAnsi" w:hAnsiTheme="majorHAnsi" w:cs="Arial"/>
          <w:b/>
          <w:sz w:val="21"/>
          <w:szCs w:val="21"/>
        </w:rPr>
        <w:t xml:space="preserve">Uwaga: </w:t>
      </w:r>
    </w:p>
    <w:p w:rsidR="006D09AA" w:rsidRDefault="006D09AA" w:rsidP="00764CCE">
      <w:pPr>
        <w:pStyle w:val="Normalny1"/>
        <w:numPr>
          <w:ilvl w:val="6"/>
          <w:numId w:val="21"/>
        </w:numPr>
        <w:spacing w:after="80" w:line="276" w:lineRule="auto"/>
        <w:ind w:left="284" w:hanging="284"/>
        <w:jc w:val="both"/>
        <w:rPr>
          <w:rFonts w:asciiTheme="majorHAnsi" w:hAnsiTheme="majorHAnsi" w:cs="Arial"/>
          <w:sz w:val="20"/>
          <w:szCs w:val="21"/>
          <w:u w:val="single"/>
        </w:rPr>
      </w:pPr>
      <w:r>
        <w:rPr>
          <w:rFonts w:asciiTheme="majorHAnsi" w:hAnsiTheme="majorHAnsi" w:cs="Arial"/>
          <w:sz w:val="20"/>
          <w:szCs w:val="21"/>
          <w:u w:val="single"/>
        </w:rPr>
        <w:t>Zamawiający wymaga bezterminowej licencji na dostarczone oprogramowanie.</w:t>
      </w:r>
    </w:p>
    <w:p w:rsidR="00F816E5" w:rsidRDefault="00F816E5" w:rsidP="00764CCE">
      <w:pPr>
        <w:pStyle w:val="Normalny1"/>
        <w:numPr>
          <w:ilvl w:val="6"/>
          <w:numId w:val="21"/>
        </w:numPr>
        <w:spacing w:after="80" w:line="276" w:lineRule="auto"/>
        <w:ind w:left="284" w:hanging="284"/>
        <w:jc w:val="both"/>
        <w:rPr>
          <w:rFonts w:asciiTheme="majorHAnsi" w:hAnsiTheme="majorHAnsi" w:cs="Arial"/>
          <w:sz w:val="20"/>
          <w:szCs w:val="21"/>
          <w:u w:val="single"/>
        </w:rPr>
      </w:pPr>
      <w:r w:rsidRPr="00413D53">
        <w:rPr>
          <w:rFonts w:asciiTheme="majorHAnsi" w:hAnsiTheme="majorHAnsi" w:cs="Arial"/>
          <w:sz w:val="20"/>
          <w:szCs w:val="21"/>
          <w:u w:val="single"/>
        </w:rPr>
        <w:t>Formularz cenowy stanowi załącznik do oferty, musi zostać przygotowany według zasad właściwych dla ofert i nie podlega uzupełnieniu. Nie przedłożenie formularza cenowego lub jego części wraz z ofertą lub przedłożenie formularza niezgodnego z wymaganiami SWZ</w:t>
      </w:r>
      <w:r w:rsidR="00764CCE" w:rsidRPr="00413D53">
        <w:rPr>
          <w:rFonts w:asciiTheme="majorHAnsi" w:hAnsiTheme="majorHAnsi" w:cs="Arial"/>
          <w:sz w:val="20"/>
          <w:szCs w:val="21"/>
          <w:u w:val="single"/>
        </w:rPr>
        <w:t>, w tym niewypełnionego zgodnie z wzorem</w:t>
      </w:r>
      <w:r w:rsidR="00413D53" w:rsidRPr="00413D53">
        <w:rPr>
          <w:rFonts w:asciiTheme="majorHAnsi" w:hAnsiTheme="majorHAnsi" w:cs="Arial"/>
          <w:sz w:val="20"/>
          <w:szCs w:val="21"/>
          <w:u w:val="single"/>
        </w:rPr>
        <w:t xml:space="preserve"> lub niepodpisanego</w:t>
      </w:r>
      <w:r w:rsidR="00764CCE" w:rsidRPr="00413D53">
        <w:rPr>
          <w:rFonts w:asciiTheme="majorHAnsi" w:hAnsiTheme="majorHAnsi" w:cs="Arial"/>
          <w:sz w:val="20"/>
          <w:szCs w:val="21"/>
          <w:u w:val="single"/>
        </w:rPr>
        <w:t>,</w:t>
      </w:r>
      <w:r w:rsidRPr="00413D53">
        <w:rPr>
          <w:rFonts w:asciiTheme="majorHAnsi" w:hAnsiTheme="majorHAnsi" w:cs="Arial"/>
          <w:sz w:val="20"/>
          <w:szCs w:val="21"/>
          <w:u w:val="single"/>
        </w:rPr>
        <w:t xml:space="preserve"> spowoduje odrzucenie oferty na podstawie art. 226 ust. 1 pkt. 5 PZP ustawy PZP jako niezgodnej z</w:t>
      </w:r>
      <w:r w:rsidR="00764CCE" w:rsidRPr="00413D53">
        <w:rPr>
          <w:rFonts w:asciiTheme="majorHAnsi" w:hAnsiTheme="majorHAnsi" w:cs="Arial"/>
          <w:sz w:val="20"/>
          <w:szCs w:val="21"/>
          <w:u w:val="single"/>
        </w:rPr>
        <w:t> </w:t>
      </w:r>
      <w:r w:rsidRPr="00413D53">
        <w:rPr>
          <w:rFonts w:asciiTheme="majorHAnsi" w:hAnsiTheme="majorHAnsi" w:cs="Arial"/>
          <w:sz w:val="20"/>
          <w:szCs w:val="21"/>
          <w:u w:val="single"/>
        </w:rPr>
        <w:t>warunkami zamówienia.</w:t>
      </w:r>
    </w:p>
    <w:p w:rsidR="00243F21" w:rsidRPr="00413D53" w:rsidRDefault="00243F21" w:rsidP="00764CCE">
      <w:pPr>
        <w:pStyle w:val="Normalny1"/>
        <w:numPr>
          <w:ilvl w:val="6"/>
          <w:numId w:val="21"/>
        </w:numPr>
        <w:spacing w:after="80" w:line="276" w:lineRule="auto"/>
        <w:ind w:left="284" w:hanging="284"/>
        <w:jc w:val="both"/>
        <w:rPr>
          <w:rFonts w:asciiTheme="majorHAnsi" w:hAnsiTheme="majorHAnsi" w:cs="Arial"/>
          <w:sz w:val="20"/>
          <w:szCs w:val="21"/>
          <w:u w:val="single"/>
        </w:rPr>
      </w:pPr>
      <w:r w:rsidRPr="0098452C">
        <w:rPr>
          <w:rFonts w:ascii="Cambria" w:eastAsia="Cambria" w:hAnsi="Cambria" w:cs="Cambria"/>
          <w:b/>
          <w:color w:val="000000"/>
          <w:sz w:val="21"/>
          <w:szCs w:val="21"/>
          <w:u w:val="single"/>
        </w:rPr>
        <w:t>Interaktywny formularz oferty należy pobrać ze strony postępowania.</w:t>
      </w:r>
    </w:p>
    <w:p w:rsidR="00764CCE" w:rsidRPr="007B31CA" w:rsidRDefault="00764CCE" w:rsidP="005667B7">
      <w:pPr>
        <w:pStyle w:val="Normalny1"/>
        <w:spacing w:after="80" w:line="276" w:lineRule="auto"/>
        <w:ind w:left="284"/>
        <w:jc w:val="both"/>
        <w:rPr>
          <w:rFonts w:asciiTheme="majorHAnsi" w:hAnsiTheme="majorHAnsi" w:cs="Arial"/>
          <w:b/>
          <w:sz w:val="21"/>
          <w:szCs w:val="21"/>
        </w:rPr>
      </w:pPr>
    </w:p>
    <w:p w:rsidR="00243F21" w:rsidRDefault="00243F21" w:rsidP="00F816E5">
      <w:pPr>
        <w:pStyle w:val="Normalny1"/>
        <w:spacing w:line="276" w:lineRule="auto"/>
        <w:ind w:left="652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F816E5" w:rsidRPr="00DC472A" w:rsidRDefault="00F816E5" w:rsidP="00F816E5">
      <w:pPr>
        <w:pStyle w:val="Normalny1"/>
        <w:spacing w:line="276" w:lineRule="auto"/>
        <w:ind w:left="6521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</w:t>
      </w:r>
      <w:r w:rsidRPr="00DC472A">
        <w:rPr>
          <w:rFonts w:asciiTheme="majorHAnsi" w:eastAsia="Cambria" w:hAnsiTheme="majorHAnsi" w:cs="Cambria"/>
          <w:sz w:val="21"/>
          <w:szCs w:val="21"/>
        </w:rPr>
        <w:t>…</w:t>
      </w:r>
      <w:r>
        <w:rPr>
          <w:rFonts w:asciiTheme="majorHAnsi" w:eastAsia="Cambria" w:hAnsiTheme="majorHAnsi" w:cs="Cambria"/>
          <w:sz w:val="21"/>
          <w:szCs w:val="21"/>
        </w:rPr>
        <w:t>…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……………………….</w:t>
      </w:r>
    </w:p>
    <w:p w:rsidR="00413D53" w:rsidRDefault="00F816E5" w:rsidP="00413D53">
      <w:pPr>
        <w:pStyle w:val="Normalny1"/>
        <w:spacing w:after="120" w:line="276" w:lineRule="auto"/>
        <w:ind w:left="4963" w:firstLine="709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F816E5" w:rsidRDefault="00A70F3E" w:rsidP="00413D53">
      <w:pPr>
        <w:pStyle w:val="Normalny1"/>
        <w:spacing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C447D2">
        <w:rPr>
          <w:rFonts w:asciiTheme="majorHAnsi" w:eastAsia="Cambria" w:hAnsiTheme="majorHAnsi" w:cs="Cambria"/>
          <w:b/>
          <w:sz w:val="21"/>
          <w:szCs w:val="21"/>
        </w:rPr>
        <w:t>10/TP/2025</w:t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>
        <w:rPr>
          <w:rFonts w:asciiTheme="majorHAnsi" w:eastAsia="Cambria" w:hAnsiTheme="majorHAnsi" w:cs="Cambria"/>
          <w:sz w:val="21"/>
          <w:szCs w:val="21"/>
        </w:rPr>
        <w:tab/>
      </w:r>
      <w:r w:rsidR="0070643E">
        <w:rPr>
          <w:rFonts w:asciiTheme="majorHAnsi" w:eastAsia="Cambria" w:hAnsiTheme="majorHAnsi" w:cs="Cambria"/>
          <w:b/>
          <w:sz w:val="21"/>
          <w:szCs w:val="21"/>
        </w:rPr>
        <w:t>Załącznik Nr 2</w:t>
      </w:r>
      <w:r w:rsidRPr="00D6495A">
        <w:rPr>
          <w:rFonts w:asciiTheme="majorHAnsi" w:eastAsia="Cambria" w:hAnsiTheme="majorHAnsi" w:cs="Cambria"/>
          <w:b/>
          <w:sz w:val="21"/>
          <w:szCs w:val="21"/>
        </w:rPr>
        <w:t xml:space="preserve"> do SWZ</w:t>
      </w:r>
    </w:p>
    <w:p w:rsidR="00A70F3E" w:rsidRDefault="00A70F3E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Default="0009266C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WYKONAWCY </w:t>
      </w:r>
    </w:p>
    <w:p w:rsidR="002703E6" w:rsidRPr="00DC472A" w:rsidRDefault="002703E6" w:rsidP="0009266C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1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9266C" w:rsidRPr="00DC472A" w:rsidRDefault="0009266C" w:rsidP="0009266C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DC472A" w:rsidRDefault="00CB7866" w:rsidP="00F20D92">
      <w:pPr>
        <w:pStyle w:val="Normalny1"/>
        <w:spacing w:before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9266C" w:rsidRPr="00DC472A" w:rsidRDefault="0009266C" w:rsidP="0009266C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09266C" w:rsidRPr="00DC472A" w:rsidRDefault="0009266C" w:rsidP="0009266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 spełniam/y* warunki udziału w wyżej wymienionym postępowaniu określone przez Zamawiającego.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INFORMACJA W ZWIĄZKU Z POLEGANIEM NA ZASOBACH INNYCH PODMIOTÓW: </w:t>
      </w:r>
    </w:p>
    <w:p w:rsidR="0009266C" w:rsidRPr="00DC472A" w:rsidRDefault="0009266C" w:rsidP="0009266C">
      <w:pPr>
        <w:pStyle w:val="Normalny1"/>
        <w:spacing w:before="24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Oświadczam/y*, że w celu wykazania spełniania warunków udziału w postępowaniu, określonych przez Zamawiającego</w:t>
      </w:r>
      <w:r w:rsidRPr="00DC472A">
        <w:rPr>
          <w:rFonts w:asciiTheme="majorHAnsi" w:eastAsia="Cambria" w:hAnsiTheme="majorHAnsi" w:cs="Cambria"/>
          <w:i/>
          <w:sz w:val="21"/>
          <w:szCs w:val="21"/>
        </w:rPr>
        <w:t>,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polegam na zasobach następującego/</w:t>
      </w:r>
      <w:proofErr w:type="spellStart"/>
      <w:r w:rsidRPr="00DC472A">
        <w:rPr>
          <w:rFonts w:asciiTheme="majorHAnsi" w:eastAsia="Cambria" w:hAnsiTheme="majorHAnsi" w:cs="Cambria"/>
          <w:sz w:val="21"/>
          <w:szCs w:val="21"/>
        </w:rPr>
        <w:t>ych</w:t>
      </w:r>
      <w:proofErr w:type="spellEnd"/>
      <w:r w:rsidRPr="00DC472A">
        <w:rPr>
          <w:rFonts w:asciiTheme="majorHAnsi" w:eastAsia="Cambria" w:hAnsiTheme="majorHAnsi" w:cs="Cambria"/>
          <w:sz w:val="21"/>
          <w:szCs w:val="21"/>
        </w:rPr>
        <w:t xml:space="preserve"> podmiotu/ów: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...…………………………………………………………………..….…...……………………………………………………………………………………………...……………….………………………………………………………………………………………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>………………..,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 w następującym zakresie: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.…………..……………………………………………………………………………………………………….……………..……………………………………………………………………………………………………………..………………………………………………………………………………………………………………………</w:t>
      </w:r>
      <w:r w:rsidR="00DC472A">
        <w:rPr>
          <w:rFonts w:asciiTheme="majorHAnsi" w:eastAsia="Cambria" w:hAnsiTheme="majorHAnsi" w:cs="Cambria"/>
          <w:sz w:val="21"/>
          <w:szCs w:val="21"/>
        </w:rPr>
        <w:t>…………………………….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….…. 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i/>
          <w:sz w:val="21"/>
          <w:szCs w:val="21"/>
        </w:rPr>
        <w:t>(wskazać podmiot i określić odpowiedni zakres realizacji zamówienia dla wskazanego podmiotu).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D32A72" w:rsidRDefault="0009266C" w:rsidP="00D32A72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Oświadczam/y*, że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D32A72" w:rsidRDefault="0009266C" w:rsidP="008C30D9">
      <w:pPr>
        <w:pStyle w:val="Normalny1"/>
        <w:numPr>
          <w:ilvl w:val="3"/>
          <w:numId w:val="66"/>
        </w:numP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 w:rsidR="002703E6"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 w:rsidR="00D32A72"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9266C" w:rsidRPr="00DC472A" w:rsidRDefault="00D932C7" w:rsidP="008C30D9">
      <w:pPr>
        <w:pStyle w:val="Normalny1"/>
        <w:numPr>
          <w:ilvl w:val="3"/>
          <w:numId w:val="66"/>
        </w:numP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Theme="majorHAnsi" w:eastAsia="Cambria" w:hAnsiTheme="majorHAnsi" w:cs="Cambria"/>
          <w:b/>
          <w:sz w:val="21"/>
          <w:szCs w:val="21"/>
        </w:rPr>
        <w:t xml:space="preserve">nie zachodzą w stosunku do nas przesłanki wykluczenia określone w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 xml:space="preserve">art. 7 ust. 1 pkt 1) - 3) Ustawy z dnia 13 kwietnia 2022 r. o szczególnych rozwiązaniach w zakresie przeciwdziałania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lastRenderedPageBreak/>
        <w:t>wspieraniu agresji na Ukrainę oraz służących ochronie bezpieczeństwa narodowego (</w:t>
      </w:r>
      <w:proofErr w:type="spellStart"/>
      <w:r w:rsidR="00D32A72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="00D32A72">
        <w:rPr>
          <w:rFonts w:asciiTheme="majorHAnsi" w:eastAsia="Cambria" w:hAnsiTheme="majorHAnsi" w:cs="Cambria"/>
          <w:b/>
          <w:sz w:val="21"/>
          <w:szCs w:val="21"/>
        </w:rPr>
        <w:t xml:space="preserve">. 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Dz. U. z</w:t>
      </w:r>
      <w:r w:rsidR="00B22A32">
        <w:rPr>
          <w:rFonts w:asciiTheme="majorHAnsi" w:eastAsia="Cambria" w:hAnsiTheme="majorHAnsi" w:cs="Cambria"/>
          <w:b/>
          <w:sz w:val="21"/>
          <w:szCs w:val="21"/>
        </w:rPr>
        <w:t> 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>202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5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 xml:space="preserve"> poz. 5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14</w:t>
      </w:r>
      <w:r w:rsidRPr="00D932C7">
        <w:rPr>
          <w:rFonts w:asciiTheme="majorHAnsi" w:eastAsia="Cambria" w:hAnsiTheme="majorHAnsi" w:cs="Cambria"/>
          <w:b/>
          <w:sz w:val="21"/>
          <w:szCs w:val="21"/>
        </w:rPr>
        <w:t>)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.</w:t>
      </w:r>
    </w:p>
    <w:p w:rsidR="0009266C" w:rsidRPr="00DC472A" w:rsidRDefault="0009266C" w:rsidP="0009266C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2703E6" w:rsidRPr="002703E6" w:rsidRDefault="002703E6" w:rsidP="002703E6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B22A32" w:rsidRPr="00222E58" w:rsidRDefault="002703E6" w:rsidP="00B22A32">
      <w:pPr>
        <w:pStyle w:val="Akapitzlist"/>
        <w:ind w:left="1060" w:firstLine="300"/>
        <w:rPr>
          <w:rStyle w:val="Hipercze"/>
          <w:rFonts w:cs="Arial"/>
          <w:b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B22A32" w:rsidRPr="00222E58">
        <w:rPr>
          <w:rStyle w:val="Hipercze"/>
          <w:rFonts w:cs="Arial"/>
          <w:b/>
        </w:rPr>
        <w:t>https://prs.ms.gov.pl/krs</w:t>
      </w:r>
    </w:p>
    <w:p w:rsidR="002703E6" w:rsidRPr="00CD196B" w:rsidRDefault="00B22A32" w:rsidP="00B22A3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8" w:history="1">
        <w:r w:rsidR="00E029BB" w:rsidRPr="00D254CF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="002703E6" w:rsidRPr="00CD196B">
        <w:rPr>
          <w:rFonts w:cs="Arial"/>
          <w:b/>
          <w:bCs/>
          <w:szCs w:val="20"/>
        </w:rPr>
        <w:t xml:space="preserve"> </w:t>
      </w:r>
    </w:p>
    <w:p w:rsidR="0009266C" w:rsidRDefault="002703E6" w:rsidP="003541F7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t>(należy zaznaczyć)</w:t>
      </w:r>
    </w:p>
    <w:p w:rsidR="003541F7" w:rsidRPr="002C1140" w:rsidRDefault="003541F7" w:rsidP="003541F7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 w:rsidR="00D0737E"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</w:t>
      </w:r>
      <w:r w:rsidR="00D0737E">
        <w:rPr>
          <w:rFonts w:ascii="Cambria" w:hAnsi="Cambria"/>
          <w:b/>
          <w:sz w:val="22"/>
          <w:szCs w:val="22"/>
        </w:rPr>
        <w:t xml:space="preserve">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800ABC" w:rsidRPr="00800ABC" w:rsidRDefault="00800ABC" w:rsidP="00800ABC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800ABC" w:rsidRPr="00800ABC" w:rsidRDefault="00800ABC" w:rsidP="00800ABC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 1, 2 i 5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800ABC" w:rsidRPr="00800ABC" w:rsidRDefault="00800ABC" w:rsidP="00800ABC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800ABC" w:rsidRPr="00800ABC" w:rsidRDefault="00800ABC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800ABC" w:rsidRPr="00800ABC" w:rsidRDefault="00800ABC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3541F7" w:rsidRPr="003541F7" w:rsidRDefault="00800ABC" w:rsidP="00800ABC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9266C" w:rsidRPr="00DC472A" w:rsidRDefault="0009266C" w:rsidP="0009266C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 zgodne z prawdą oraz zostały przedstawione z pełną świadomością konsekwencji wprowadzenia Zamawiającego w błąd przy przedstawianiu informacji.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FB101C" w:rsidRPr="00DC472A">
        <w:rPr>
          <w:rFonts w:asciiTheme="majorHAnsi" w:eastAsia="Cambria" w:hAnsiTheme="majorHAnsi" w:cs="Cambria"/>
          <w:sz w:val="21"/>
          <w:szCs w:val="21"/>
        </w:rPr>
        <w:t>2</w:t>
      </w:r>
      <w:r w:rsidR="003A4056">
        <w:rPr>
          <w:rFonts w:asciiTheme="majorHAnsi" w:eastAsia="Cambria" w:hAnsiTheme="majorHAnsi" w:cs="Cambria"/>
          <w:sz w:val="21"/>
          <w:szCs w:val="21"/>
        </w:rPr>
        <w:t>5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DC472A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09266C" w:rsidRPr="00B46386" w:rsidRDefault="005667B7" w:rsidP="005667B7">
      <w:pPr>
        <w:pStyle w:val="Normalny1"/>
        <w:spacing w:line="276" w:lineRule="auto"/>
        <w:ind w:left="5672"/>
        <w:jc w:val="both"/>
        <w:rPr>
          <w:rFonts w:ascii="Exo 2.0 Light" w:eastAsia="Cambria" w:hAnsi="Exo 2.0 Light" w:cs="Cambria"/>
          <w:sz w:val="22"/>
          <w:szCs w:val="22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        </w:t>
      </w:r>
      <w:r w:rsidR="0009266C" w:rsidRPr="00DC472A">
        <w:rPr>
          <w:rFonts w:asciiTheme="majorHAnsi" w:eastAsia="Cambria" w:hAnsiTheme="majorHAnsi" w:cs="Cambria"/>
          <w:sz w:val="21"/>
          <w:szCs w:val="21"/>
        </w:rPr>
        <w:t xml:space="preserve"> Podpis Wykonawcy</w:t>
      </w:r>
    </w:p>
    <w:p w:rsidR="0009266C" w:rsidRPr="00B46386" w:rsidRDefault="0009266C" w:rsidP="0009266C">
      <w:pPr>
        <w:pStyle w:val="Normalny1"/>
        <w:spacing w:line="276" w:lineRule="auto"/>
        <w:jc w:val="both"/>
        <w:rPr>
          <w:rFonts w:ascii="Exo 2.0 Light" w:eastAsia="Cambria" w:hAnsi="Exo 2.0 Light" w:cs="Cambria"/>
          <w:i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p w:rsidR="0009266C" w:rsidRPr="00B4638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964E0A" w:rsidRDefault="00964E0A" w:rsidP="0009266C">
      <w:pPr>
        <w:pStyle w:val="Normalny1"/>
        <w:spacing w:line="276" w:lineRule="auto"/>
        <w:rPr>
          <w:rFonts w:asciiTheme="majorHAnsi" w:hAnsiTheme="majorHAnsi"/>
          <w:b/>
          <w:sz w:val="21"/>
          <w:szCs w:val="21"/>
        </w:rPr>
      </w:pPr>
      <w:r w:rsidRPr="00964E0A">
        <w:rPr>
          <w:rFonts w:asciiTheme="majorHAnsi" w:hAnsiTheme="majorHAnsi"/>
          <w:b/>
          <w:sz w:val="21"/>
          <w:szCs w:val="21"/>
        </w:rPr>
        <w:t>UWAGA:</w:t>
      </w:r>
    </w:p>
    <w:p w:rsidR="0009266C" w:rsidRPr="00964E0A" w:rsidRDefault="00964E0A" w:rsidP="00964E0A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>
        <w:rPr>
          <w:rFonts w:ascii="Exo 2.0 Light" w:eastAsia="Cambria" w:hAnsi="Exo 2.0 Light" w:cs="Cambria"/>
          <w:i/>
          <w:sz w:val="20"/>
          <w:szCs w:val="20"/>
        </w:rPr>
        <w:t>W przypadku Wykonawców wspólnie ubiegających się o udzielenie zamówienia n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>iniejsze oświadczenie składa każdy z</w:t>
      </w:r>
      <w:r>
        <w:rPr>
          <w:rFonts w:ascii="Exo 2.0 Light" w:eastAsia="Cambria" w:hAnsi="Exo 2.0 Light" w:cs="Cambria"/>
          <w:i/>
          <w:sz w:val="20"/>
          <w:szCs w:val="20"/>
        </w:rPr>
        <w:t xml:space="preserve"> tych </w:t>
      </w:r>
      <w:r w:rsidRPr="00B46386">
        <w:rPr>
          <w:rFonts w:ascii="Exo 2.0 Light" w:eastAsia="Cambria" w:hAnsi="Exo 2.0 Light" w:cs="Cambria"/>
          <w:i/>
          <w:sz w:val="20"/>
          <w:szCs w:val="20"/>
        </w:rPr>
        <w:t xml:space="preserve">Wykonawców, w tym również każdy ze wspólników spółki cywilnej. </w:t>
      </w:r>
      <w:r w:rsidR="0009266C" w:rsidRPr="00964E0A">
        <w:rPr>
          <w:rFonts w:asciiTheme="majorHAnsi" w:hAnsiTheme="majorHAnsi"/>
          <w:b/>
          <w:sz w:val="21"/>
          <w:szCs w:val="21"/>
        </w:rPr>
        <w:br w:type="page"/>
      </w:r>
    </w:p>
    <w:p w:rsidR="00910A99" w:rsidRPr="00DC472A" w:rsidRDefault="00910A99" w:rsidP="00910A99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C447D2">
        <w:rPr>
          <w:rFonts w:asciiTheme="majorHAnsi" w:eastAsia="Cambria" w:hAnsiTheme="majorHAnsi" w:cs="Cambria"/>
          <w:b/>
          <w:sz w:val="21"/>
          <w:szCs w:val="21"/>
        </w:rPr>
        <w:t>10/TP/2025</w:t>
      </w:r>
      <w:r w:rsidR="00E25FA6"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>
        <w:rPr>
          <w:rFonts w:asciiTheme="majorHAnsi" w:eastAsia="Cambria" w:hAnsiTheme="majorHAnsi" w:cs="Cambria"/>
          <w:b/>
          <w:sz w:val="21"/>
          <w:szCs w:val="21"/>
        </w:rPr>
        <w:tab/>
      </w:r>
      <w:r w:rsidRPr="00D6495A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70643E">
        <w:rPr>
          <w:rFonts w:asciiTheme="majorHAnsi" w:eastAsia="Cambria" w:hAnsiTheme="majorHAnsi" w:cs="Cambria"/>
          <w:b/>
          <w:sz w:val="21"/>
          <w:szCs w:val="21"/>
        </w:rPr>
        <w:t>3</w:t>
      </w:r>
      <w:r w:rsidR="00C6502E" w:rsidRPr="00D6495A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S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E8528F" w:rsidRDefault="00E8528F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hAnsiTheme="majorHAnsi"/>
          <w:b/>
          <w:sz w:val="21"/>
          <w:szCs w:val="21"/>
        </w:rPr>
      </w:pPr>
    </w:p>
    <w:p w:rsidR="000E6EF2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OŚWIADCZENIE </w:t>
      </w:r>
      <w:r>
        <w:rPr>
          <w:rFonts w:asciiTheme="majorHAnsi" w:eastAsia="Cambria" w:hAnsiTheme="majorHAnsi" w:cs="Cambria"/>
          <w:b/>
          <w:sz w:val="21"/>
          <w:szCs w:val="21"/>
          <w:u w:val="single"/>
        </w:rPr>
        <w:t>PODMIOTU UDOSTĘPNIAJACEGO POTENCJAŁ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 xml:space="preserve"> </w:t>
      </w:r>
    </w:p>
    <w:p w:rsidR="000E6EF2" w:rsidRPr="00DC472A" w:rsidRDefault="000E6EF2" w:rsidP="000E6EF2">
      <w:pPr>
        <w:pStyle w:val="Normalny1"/>
        <w:spacing w:after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320868">
        <w:rPr>
          <w:rFonts w:ascii="Cambria" w:hAnsi="Cambria"/>
          <w:b/>
          <w:sz w:val="22"/>
          <w:szCs w:val="22"/>
        </w:rPr>
        <w:t xml:space="preserve">składane na podstawie </w:t>
      </w:r>
      <w:r w:rsidRPr="00320868">
        <w:rPr>
          <w:rFonts w:ascii="Cambria" w:hAnsi="Cambria" w:cs="Arial"/>
          <w:b/>
          <w:sz w:val="22"/>
          <w:szCs w:val="22"/>
        </w:rPr>
        <w:t xml:space="preserve">art. 125 ust. </w:t>
      </w:r>
      <w:r w:rsidR="00512E74">
        <w:rPr>
          <w:rFonts w:ascii="Cambria" w:hAnsi="Cambria" w:cs="Arial"/>
          <w:b/>
          <w:sz w:val="22"/>
          <w:szCs w:val="22"/>
        </w:rPr>
        <w:t>5</w:t>
      </w:r>
      <w:r w:rsidRPr="00320868">
        <w:rPr>
          <w:rFonts w:ascii="Cambria" w:hAnsi="Cambria" w:cs="Arial"/>
          <w:b/>
          <w:sz w:val="22"/>
          <w:szCs w:val="22"/>
        </w:rPr>
        <w:t xml:space="preserve"> ustawy z dnia 11 września 2019 r. </w:t>
      </w:r>
      <w:r w:rsidRPr="00320868">
        <w:rPr>
          <w:rFonts w:ascii="Cambria" w:hAnsi="Cambria" w:cs="Arial"/>
          <w:b/>
          <w:sz w:val="22"/>
          <w:szCs w:val="22"/>
        </w:rPr>
        <w:br/>
        <w:t>Prawo zamówień publicznych</w:t>
      </w:r>
    </w:p>
    <w:p w:rsidR="000E6EF2" w:rsidRPr="00DC472A" w:rsidRDefault="000E6EF2" w:rsidP="000E6EF2">
      <w:pPr>
        <w:pStyle w:val="Normalny1"/>
        <w:spacing w:before="120"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t>DOTYCZĄCE SPEŁNIANIA WARUNKÓW UDZIAŁU W POSTĘPOWANIU ORAZ BRAKU PODSTAW DO WYKLUCZENIA Z POSTĘPOWANIA</w:t>
      </w:r>
      <w:r w:rsidRPr="00DC472A">
        <w:rPr>
          <w:rFonts w:asciiTheme="majorHAnsi" w:eastAsia="Cambria" w:hAnsiTheme="majorHAnsi" w:cs="Cambria"/>
          <w:b/>
          <w:sz w:val="21"/>
          <w:szCs w:val="21"/>
          <w:u w:val="single"/>
        </w:rPr>
        <w:br/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E6EF2" w:rsidRPr="00DC472A" w:rsidRDefault="00CB7866" w:rsidP="00F20D92">
      <w:pPr>
        <w:pStyle w:val="Normalny1"/>
        <w:spacing w:before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E6EF2" w:rsidRPr="00DC472A" w:rsidRDefault="000E6EF2" w:rsidP="000E6EF2">
      <w:pPr>
        <w:pStyle w:val="Normalny1"/>
        <w:spacing w:line="276" w:lineRule="auto"/>
        <w:ind w:firstLine="709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 xml:space="preserve">ja /my* niżej podpisany /i* ……………………………...................................................... 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reprezentując Wykonawcę/Wykonawców*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a)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b)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c) ……………………………...................................................... ,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SPEŁNIANIE WARUNKÓW UDZIAŁU W POSTĘPOWANIU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512E74" w:rsidRPr="00512E74" w:rsidRDefault="00512E74" w:rsidP="00512E74">
      <w:pPr>
        <w:spacing w:before="200" w:line="276" w:lineRule="auto"/>
        <w:jc w:val="both"/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O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świadczam, że spełniam warunki udziału w postępowaniu określone p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rzez Zamawiającego, 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w</w:t>
      </w:r>
      <w:r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> </w:t>
      </w:r>
      <w:r w:rsidRPr="00512E74">
        <w:rPr>
          <w:rFonts w:asciiTheme="majorHAnsi" w:eastAsia="Cambria" w:hAnsiTheme="majorHAnsi" w:cs="Cambria"/>
          <w:b/>
          <w:kern w:val="0"/>
          <w:sz w:val="21"/>
          <w:szCs w:val="21"/>
          <w:lang w:eastAsia="pl-PL"/>
        </w:rPr>
        <w:t xml:space="preserve">zakresie, w jakim Wykonawca powołuje się na moje zasoby:  </w:t>
      </w:r>
    </w:p>
    <w:p w:rsidR="00512E74" w:rsidRDefault="00512E74" w:rsidP="00512E74">
      <w:pPr>
        <w:rPr>
          <w:rFonts w:cs="Aria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</w:p>
    <w:p w:rsidR="00512E74" w:rsidRPr="00512E74" w:rsidRDefault="00512E74" w:rsidP="00512E74">
      <w:pP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</w:t>
      </w:r>
      <w:r w:rsidRPr="00512E74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>……………………………………………………………………………………………</w:t>
      </w:r>
    </w:p>
    <w:p w:rsidR="000E6EF2" w:rsidRPr="00DC472A" w:rsidRDefault="00512E74" w:rsidP="00512E74">
      <w:pPr>
        <w:pStyle w:val="Normalny1"/>
        <w:spacing w:before="120" w:after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343F6">
        <w:rPr>
          <w:b/>
          <w:bCs/>
          <w:sz w:val="16"/>
          <w:szCs w:val="16"/>
        </w:rPr>
        <w:t>(określić odpowiedni zakres)</w:t>
      </w:r>
    </w:p>
    <w:p w:rsidR="000E6EF2" w:rsidRPr="00DC472A" w:rsidRDefault="000E6EF2" w:rsidP="000E6EF2">
      <w:pPr>
        <w:pStyle w:val="Normalny1"/>
        <w:spacing w:after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  <w:u w:val="single"/>
        </w:rPr>
        <w:t>BRAK PODSTWAW DO WYKLUCZENIA Z POSTĘPOWANIA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WYKONAWCY:</w:t>
      </w:r>
    </w:p>
    <w:p w:rsidR="00D32A72" w:rsidRDefault="000E6EF2" w:rsidP="00D32A72">
      <w:pPr>
        <w:pStyle w:val="Normalny1"/>
        <w:spacing w:before="200" w:after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Oświadczam, że</w:t>
      </w:r>
      <w:r w:rsidR="00D32A72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D32A72" w:rsidRDefault="00D32A72" w:rsidP="008C30D9">
      <w:pPr>
        <w:pStyle w:val="Normalny1"/>
        <w:numPr>
          <w:ilvl w:val="3"/>
          <w:numId w:val="69"/>
        </w:numPr>
        <w:spacing w:before="120" w:after="120" w:line="276" w:lineRule="auto"/>
        <w:ind w:left="426" w:hanging="426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brak jest podstaw do wykluczenia nas z postępowania na podstawie</w:t>
      </w:r>
      <w:r w:rsidRPr="00DC472A">
        <w:rPr>
          <w:rFonts w:asciiTheme="majorHAnsi" w:eastAsia="Cambria" w:hAnsiTheme="majorHAnsi" w:cs="Cambria"/>
          <w:sz w:val="21"/>
          <w:szCs w:val="21"/>
        </w:rPr>
        <w:br/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art. </w:t>
      </w:r>
      <w:r>
        <w:rPr>
          <w:rFonts w:asciiTheme="majorHAnsi" w:eastAsia="Cambria" w:hAnsiTheme="majorHAnsi" w:cs="Cambria"/>
          <w:b/>
          <w:sz w:val="21"/>
          <w:szCs w:val="21"/>
        </w:rPr>
        <w:t>108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 1 pkt. </w:t>
      </w:r>
      <w:r>
        <w:rPr>
          <w:rFonts w:asciiTheme="majorHAnsi" w:eastAsia="Cambria" w:hAnsiTheme="majorHAnsi" w:cs="Cambria"/>
          <w:b/>
          <w:sz w:val="21"/>
          <w:szCs w:val="21"/>
        </w:rPr>
        <w:t>1 - 6</w:t>
      </w:r>
      <w:r w:rsidRPr="00DC472A">
        <w:rPr>
          <w:rFonts w:asciiTheme="majorHAnsi" w:eastAsia="Cambria" w:hAnsiTheme="majorHAnsi" w:cs="Cambria"/>
          <w:b/>
          <w:sz w:val="21"/>
          <w:szCs w:val="21"/>
        </w:rPr>
        <w:t xml:space="preserve"> ustawy </w:t>
      </w:r>
      <w:proofErr w:type="spellStart"/>
      <w:r w:rsidRPr="00DC472A">
        <w:rPr>
          <w:rFonts w:asciiTheme="majorHAnsi" w:eastAsia="Cambria" w:hAnsiTheme="majorHAnsi" w:cs="Cambria"/>
          <w:b/>
          <w:sz w:val="21"/>
          <w:szCs w:val="21"/>
        </w:rPr>
        <w:t>Pzp</w:t>
      </w:r>
      <w:proofErr w:type="spellEnd"/>
      <w:r>
        <w:rPr>
          <w:rFonts w:asciiTheme="majorHAnsi" w:eastAsia="Cambria" w:hAnsiTheme="majorHAnsi" w:cs="Cambria"/>
          <w:b/>
          <w:sz w:val="21"/>
          <w:szCs w:val="21"/>
        </w:rPr>
        <w:t>,</w:t>
      </w:r>
    </w:p>
    <w:p w:rsidR="000E6EF2" w:rsidRPr="00D32A72" w:rsidRDefault="00D32A72" w:rsidP="008C30D9">
      <w:pPr>
        <w:pStyle w:val="Normalny1"/>
        <w:numPr>
          <w:ilvl w:val="3"/>
          <w:numId w:val="69"/>
        </w:numPr>
        <w:spacing w:before="120" w:after="120" w:line="276" w:lineRule="auto"/>
        <w:ind w:left="426" w:hanging="426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32A72">
        <w:rPr>
          <w:rFonts w:asciiTheme="majorHAnsi" w:eastAsia="Cambria" w:hAnsiTheme="majorHAnsi" w:cs="Cambria"/>
          <w:b/>
          <w:sz w:val="21"/>
          <w:szCs w:val="21"/>
        </w:rPr>
        <w:t>nie zachodzą w stosunku do nas przesłanki wykluczenia określone w art. 7 ust. 1 pkt 1) - 3) Ustawy z dnia 13 kwietnia 2022 r. o szczególnych rozwiązaniach w zakresie przeciwdziałania wspieraniu agresji na Ukrainę oraz służących ochronie bezpieczeństwa narodowego (</w:t>
      </w:r>
      <w:proofErr w:type="spellStart"/>
      <w:r w:rsidRPr="00D32A72">
        <w:rPr>
          <w:rFonts w:asciiTheme="majorHAnsi" w:eastAsia="Cambria" w:hAnsiTheme="majorHAnsi" w:cs="Cambria"/>
          <w:b/>
          <w:sz w:val="21"/>
          <w:szCs w:val="21"/>
        </w:rPr>
        <w:t>t.j</w:t>
      </w:r>
      <w:proofErr w:type="spellEnd"/>
      <w:r w:rsidRPr="00D32A72">
        <w:rPr>
          <w:rFonts w:asciiTheme="majorHAnsi" w:eastAsia="Cambria" w:hAnsiTheme="majorHAnsi" w:cs="Cambria"/>
          <w:b/>
          <w:sz w:val="21"/>
          <w:szCs w:val="21"/>
        </w:rPr>
        <w:t>. Dz. U. z 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>202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5</w:t>
      </w:r>
      <w:r w:rsidR="00B22A32" w:rsidRPr="00CF3FF5">
        <w:rPr>
          <w:rFonts w:asciiTheme="majorHAnsi" w:eastAsia="Cambria" w:hAnsiTheme="majorHAnsi" w:cs="Cambria"/>
          <w:b/>
          <w:sz w:val="21"/>
          <w:szCs w:val="21"/>
        </w:rPr>
        <w:t xml:space="preserve"> poz. 5</w:t>
      </w:r>
      <w:r w:rsidR="00CF697F">
        <w:rPr>
          <w:rFonts w:asciiTheme="majorHAnsi" w:eastAsia="Cambria" w:hAnsiTheme="majorHAnsi" w:cs="Cambria"/>
          <w:b/>
          <w:sz w:val="21"/>
          <w:szCs w:val="21"/>
        </w:rPr>
        <w:t>14</w:t>
      </w:r>
      <w:r w:rsidRPr="00D32A72">
        <w:rPr>
          <w:rFonts w:asciiTheme="majorHAnsi" w:eastAsia="Cambria" w:hAnsiTheme="majorHAnsi" w:cs="Cambria"/>
          <w:b/>
          <w:sz w:val="21"/>
          <w:szCs w:val="21"/>
        </w:rPr>
        <w:t>).</w:t>
      </w:r>
    </w:p>
    <w:p w:rsidR="000E6EF2" w:rsidRPr="00DC472A" w:rsidRDefault="000E6EF2" w:rsidP="000E6EF2">
      <w:pPr>
        <w:pStyle w:val="Normalny1"/>
        <w:shd w:val="clear" w:color="auto" w:fill="BFBFBF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OŚWIADCZENIE:</w:t>
      </w:r>
    </w:p>
    <w:p w:rsidR="000E6EF2" w:rsidRPr="002703E6" w:rsidRDefault="000E6EF2" w:rsidP="000E6EF2">
      <w:pPr>
        <w:spacing w:before="200" w:after="240" w:line="276" w:lineRule="auto"/>
        <w:jc w:val="both"/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</w:pP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Oświadczamy, </w:t>
      </w:r>
      <w:r w:rsidRPr="002703E6"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że dokumenty na potwierdzenie tych faktów, znajdują się w formie elektronicznej pod następującym adresem internetowym ogólnodostępnych i bezpłatnych baz danych: </w:t>
      </w:r>
    </w:p>
    <w:p w:rsidR="00B22A32" w:rsidRPr="00222E58" w:rsidRDefault="000E6EF2" w:rsidP="00B22A32">
      <w:pPr>
        <w:pStyle w:val="Akapitzlist"/>
        <w:ind w:left="1060" w:firstLine="300"/>
        <w:rPr>
          <w:rStyle w:val="Hipercze"/>
          <w:rFonts w:cs="Arial"/>
          <w:b/>
        </w:rPr>
      </w:pPr>
      <w:r w:rsidRPr="00CD196B">
        <w:rPr>
          <w:rFonts w:cs="Arial"/>
          <w:b/>
          <w:bCs/>
          <w:szCs w:val="20"/>
        </w:rPr>
        <w:t xml:space="preserve">  </w:t>
      </w:r>
      <w:r w:rsidR="00B22A32" w:rsidRPr="00222E58">
        <w:rPr>
          <w:rStyle w:val="Hipercze"/>
          <w:rFonts w:cs="Arial"/>
          <w:b/>
        </w:rPr>
        <w:t>https://prs.ms.gov.pl/krs</w:t>
      </w:r>
    </w:p>
    <w:p w:rsidR="000E6EF2" w:rsidRPr="00CD196B" w:rsidRDefault="00B22A32" w:rsidP="00B22A32">
      <w:pPr>
        <w:pStyle w:val="Akapitzlist"/>
        <w:ind w:left="1060" w:firstLine="300"/>
        <w:rPr>
          <w:rFonts w:cs="Arial"/>
          <w:b/>
          <w:bCs/>
          <w:szCs w:val="20"/>
        </w:rPr>
      </w:pPr>
      <w:r w:rsidRPr="00CD196B">
        <w:rPr>
          <w:rFonts w:cs="Arial"/>
          <w:b/>
          <w:bCs/>
          <w:szCs w:val="20"/>
        </w:rPr>
        <w:t xml:space="preserve">  </w:t>
      </w:r>
      <w:hyperlink r:id="rId9" w:history="1">
        <w:r w:rsidRPr="00CD196B">
          <w:rPr>
            <w:rStyle w:val="Hipercze"/>
            <w:rFonts w:cs="Arial"/>
            <w:b/>
            <w:bCs/>
            <w:szCs w:val="20"/>
          </w:rPr>
          <w:t>https://prod.ceidg.gov.pl</w:t>
        </w:r>
      </w:hyperlink>
      <w:r w:rsidR="000E6EF2" w:rsidRPr="00CD196B">
        <w:rPr>
          <w:rFonts w:cs="Arial"/>
          <w:b/>
          <w:bCs/>
          <w:szCs w:val="20"/>
        </w:rPr>
        <w:t xml:space="preserve"> </w:t>
      </w:r>
    </w:p>
    <w:p w:rsidR="000E6EF2" w:rsidRDefault="000E6EF2" w:rsidP="000E6EF2">
      <w:pPr>
        <w:pStyle w:val="Normalny1"/>
        <w:spacing w:before="120" w:after="240" w:line="276" w:lineRule="auto"/>
        <w:ind w:left="1418"/>
        <w:jc w:val="both"/>
        <w:rPr>
          <w:rFonts w:cs="Arial"/>
          <w:b/>
          <w:bCs/>
          <w:sz w:val="18"/>
          <w:szCs w:val="18"/>
        </w:rPr>
      </w:pPr>
      <w:r w:rsidRPr="00CD196B">
        <w:rPr>
          <w:rFonts w:cs="Arial"/>
          <w:b/>
          <w:bCs/>
          <w:sz w:val="18"/>
          <w:szCs w:val="18"/>
        </w:rPr>
        <w:lastRenderedPageBreak/>
        <w:t>(należy zaznaczyć)</w:t>
      </w:r>
    </w:p>
    <w:p w:rsidR="000E6EF2" w:rsidRPr="002C1140" w:rsidRDefault="000E6EF2" w:rsidP="000E6EF2">
      <w:pPr>
        <w:shd w:val="clear" w:color="auto" w:fill="BFBFBF"/>
        <w:spacing w:line="276" w:lineRule="auto"/>
        <w:jc w:val="both"/>
        <w:rPr>
          <w:rFonts w:ascii="Cambria" w:hAnsi="Cambria"/>
          <w:b/>
          <w:sz w:val="22"/>
          <w:szCs w:val="22"/>
        </w:rPr>
      </w:pPr>
      <w:r w:rsidRPr="002C1140">
        <w:rPr>
          <w:rFonts w:ascii="Cambria" w:hAnsi="Cambria"/>
          <w:b/>
          <w:sz w:val="22"/>
          <w:szCs w:val="22"/>
        </w:rPr>
        <w:t xml:space="preserve">OŚWIADCZENIE DOTYCZĄCE </w:t>
      </w:r>
      <w:r>
        <w:rPr>
          <w:rFonts w:ascii="Cambria" w:hAnsi="Cambria"/>
          <w:b/>
          <w:sz w:val="22"/>
          <w:szCs w:val="22"/>
        </w:rPr>
        <w:t>PODJĘTYCH</w:t>
      </w:r>
      <w:r w:rsidRPr="00320868">
        <w:rPr>
          <w:rFonts w:ascii="Cambria" w:hAnsi="Cambria"/>
          <w:b/>
          <w:sz w:val="22"/>
          <w:szCs w:val="22"/>
        </w:rPr>
        <w:t xml:space="preserve"> PRZEZ </w:t>
      </w:r>
      <w:r>
        <w:rPr>
          <w:rFonts w:ascii="Cambria" w:hAnsi="Cambria"/>
          <w:b/>
          <w:sz w:val="22"/>
          <w:szCs w:val="22"/>
        </w:rPr>
        <w:t>WYKONAWCĘ</w:t>
      </w:r>
      <w:r w:rsidRPr="00320868">
        <w:rPr>
          <w:rFonts w:ascii="Cambria" w:hAnsi="Cambria"/>
          <w:b/>
          <w:sz w:val="22"/>
          <w:szCs w:val="22"/>
        </w:rPr>
        <w:t xml:space="preserve"> CZYNNOŚCI </w:t>
      </w:r>
      <w:r>
        <w:rPr>
          <w:rFonts w:ascii="Cambria" w:hAnsi="Cambria"/>
          <w:b/>
          <w:sz w:val="22"/>
          <w:szCs w:val="22"/>
        </w:rPr>
        <w:t>WYSTARCZAJĄCYCH</w:t>
      </w:r>
      <w:r w:rsidRPr="00320868">
        <w:rPr>
          <w:rFonts w:ascii="Cambria" w:hAnsi="Cambria"/>
          <w:b/>
          <w:sz w:val="22"/>
          <w:szCs w:val="22"/>
        </w:rPr>
        <w:t xml:space="preserve"> DO WYKAZANIA JEGO RZETLENOŚCI W SYTUACJI, GDY WYKONAWCA PODLEGA WYKLUCZENIU NA PODSTAWIE ART. 108 UST. 1 </w:t>
      </w:r>
      <w:r>
        <w:rPr>
          <w:rFonts w:ascii="Cambria" w:hAnsi="Cambria"/>
          <w:b/>
          <w:sz w:val="22"/>
          <w:szCs w:val="22"/>
        </w:rPr>
        <w:t>PKT.</w:t>
      </w:r>
      <w:r w:rsidRPr="00320868">
        <w:rPr>
          <w:rFonts w:ascii="Cambria" w:hAnsi="Cambria"/>
          <w:b/>
          <w:sz w:val="22"/>
          <w:szCs w:val="22"/>
        </w:rPr>
        <w:t xml:space="preserve"> </w:t>
      </w:r>
      <w:r>
        <w:rPr>
          <w:rFonts w:ascii="Cambria" w:hAnsi="Cambria"/>
          <w:b/>
          <w:sz w:val="22"/>
          <w:szCs w:val="22"/>
        </w:rPr>
        <w:t xml:space="preserve">1), 2) i </w:t>
      </w:r>
      <w:r w:rsidRPr="00320868">
        <w:rPr>
          <w:rFonts w:ascii="Cambria" w:hAnsi="Cambria"/>
          <w:b/>
          <w:sz w:val="22"/>
          <w:szCs w:val="22"/>
        </w:rPr>
        <w:t>5</w:t>
      </w:r>
      <w:r>
        <w:rPr>
          <w:rFonts w:ascii="Cambria" w:hAnsi="Cambria"/>
          <w:b/>
          <w:sz w:val="22"/>
          <w:szCs w:val="22"/>
        </w:rPr>
        <w:t>) ORAZ ART. 109 UST. 1 PKT. 4)</w:t>
      </w:r>
      <w:r w:rsidRPr="00320868">
        <w:rPr>
          <w:rFonts w:ascii="Cambria" w:hAnsi="Cambria"/>
          <w:b/>
          <w:sz w:val="22"/>
          <w:szCs w:val="22"/>
        </w:rPr>
        <w:t xml:space="preserve"> USTAWY PZP </w:t>
      </w:r>
      <w:r>
        <w:rPr>
          <w:rFonts w:ascii="Cambria" w:hAnsi="Cambria"/>
          <w:b/>
          <w:sz w:val="22"/>
          <w:szCs w:val="22"/>
        </w:rPr>
        <w:t>– jeśli dotyczy</w:t>
      </w:r>
    </w:p>
    <w:p w:rsidR="000E6EF2" w:rsidRPr="00800ABC" w:rsidRDefault="000E6EF2" w:rsidP="000E6EF2">
      <w:pPr>
        <w:keepNext/>
        <w:spacing w:before="20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Oświadczam, że w stosunku do mnie </w:t>
      </w:r>
      <w:r>
        <w:rPr>
          <w:rFonts w:asciiTheme="majorHAnsi" w:eastAsia="Cambria" w:hAnsiTheme="majorHAnsi" w:cs="Cambria"/>
          <w:kern w:val="0"/>
          <w:sz w:val="21"/>
          <w:szCs w:val="21"/>
          <w:lang w:eastAsia="pl-PL"/>
        </w:rPr>
        <w:t xml:space="preserve">zachodzą podstawy wykluczenia 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z postępowania na podstawie art. …………. ustawy P</w:t>
      </w:r>
      <w:r w:rsidR="00C7302B">
        <w:rPr>
          <w:rFonts w:ascii="Cambria" w:eastAsia="Cambria" w:hAnsi="Cambria" w:cs="Cambria"/>
          <w:kern w:val="0"/>
          <w:sz w:val="21"/>
          <w:szCs w:val="21"/>
          <w:lang w:eastAsia="pl-PL"/>
        </w:rPr>
        <w:t>ZP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. </w:t>
      </w:r>
    </w:p>
    <w:p w:rsidR="000E6EF2" w:rsidRPr="00800ABC" w:rsidRDefault="000E6EF2" w:rsidP="000E6EF2">
      <w:pPr>
        <w:keepNext/>
        <w:spacing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(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podać mającą zastosowanie podstawę wykluczenia spośród wymienionych w art. 108 ust. 1 pkt</w:t>
      </w:r>
      <w:r w:rsidR="00C7302B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>.</w:t>
      </w:r>
      <w:r w:rsidRPr="00800ABC">
        <w:rPr>
          <w:rFonts w:ascii="Cambria" w:eastAsia="Cambria" w:hAnsi="Cambria" w:cs="Cambria"/>
          <w:i/>
          <w:kern w:val="0"/>
          <w:sz w:val="20"/>
          <w:szCs w:val="21"/>
          <w:lang w:eastAsia="pl-PL"/>
        </w:rPr>
        <w:t xml:space="preserve"> 1, 2 i 5</w:t>
      </w: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)</w:t>
      </w:r>
    </w:p>
    <w:p w:rsidR="000E6EF2" w:rsidRPr="00800ABC" w:rsidRDefault="000E6EF2" w:rsidP="000E6EF2">
      <w:pPr>
        <w:keepNext/>
        <w:spacing w:before="120" w:line="276" w:lineRule="auto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Jednocześnie oświadczam, że w związku z tym, iż podlegam wykluczeniu na podstawie ww. artykułu, to zgodnie z dyspozycją art. 110 ust. 2 ustawy </w:t>
      </w:r>
      <w:proofErr w:type="spellStart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Pzp</w:t>
      </w:r>
      <w:proofErr w:type="spellEnd"/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 przedstawiam następujące środki naprawcze:</w:t>
      </w:r>
    </w:p>
    <w:p w:rsidR="000E6EF2" w:rsidRPr="00800ABC" w:rsidRDefault="000E6EF2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>………………………………………………………………………………………,</w:t>
      </w:r>
    </w:p>
    <w:p w:rsidR="000E6EF2" w:rsidRPr="00800ABC" w:rsidRDefault="000E6EF2" w:rsidP="002E02FD">
      <w:pPr>
        <w:keepNext/>
        <w:widowControl/>
        <w:numPr>
          <w:ilvl w:val="0"/>
          <w:numId w:val="47"/>
        </w:numPr>
        <w:suppressAutoHyphens w:val="0"/>
        <w:spacing w:line="276" w:lineRule="auto"/>
        <w:ind w:left="284" w:hanging="284"/>
        <w:jc w:val="both"/>
        <w:rPr>
          <w:rFonts w:ascii="Cambria" w:eastAsia="Cambria" w:hAnsi="Cambria" w:cs="Cambria"/>
          <w:kern w:val="0"/>
          <w:sz w:val="21"/>
          <w:szCs w:val="21"/>
          <w:lang w:eastAsia="pl-PL"/>
        </w:rPr>
      </w:pPr>
      <w:r w:rsidRPr="00800ABC">
        <w:rPr>
          <w:rFonts w:ascii="Cambria" w:eastAsia="Cambria" w:hAnsi="Cambria" w:cs="Cambria"/>
          <w:kern w:val="0"/>
          <w:sz w:val="21"/>
          <w:szCs w:val="21"/>
          <w:lang w:eastAsia="pl-PL"/>
        </w:rPr>
        <w:t xml:space="preserve">………………………………………………………………………………………, </w:t>
      </w:r>
    </w:p>
    <w:p w:rsidR="000E6EF2" w:rsidRPr="003541F7" w:rsidRDefault="000E6EF2" w:rsidP="000E6EF2">
      <w:pPr>
        <w:pStyle w:val="Normalny1"/>
        <w:spacing w:before="120" w:after="12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800ABC">
        <w:rPr>
          <w:rFonts w:ascii="Cambria" w:eastAsia="Cambria" w:hAnsi="Cambria" w:cs="Cambria"/>
          <w:sz w:val="21"/>
          <w:szCs w:val="21"/>
        </w:rPr>
        <w:t>(</w:t>
      </w:r>
      <w:r w:rsidRPr="00800ABC">
        <w:rPr>
          <w:rFonts w:ascii="Cambria" w:eastAsia="Cambria" w:hAnsi="Cambria" w:cs="Cambria"/>
          <w:i/>
          <w:sz w:val="20"/>
          <w:szCs w:val="21"/>
        </w:rPr>
        <w:t>należy podać dowody, że podjęte czynności są wystarczające do wykazania rzetelności Wykonawcy</w:t>
      </w:r>
      <w:r w:rsidRPr="00800ABC">
        <w:rPr>
          <w:rFonts w:ascii="Cambria" w:eastAsia="Cambria" w:hAnsi="Cambria" w:cs="Cambria"/>
          <w:sz w:val="21"/>
          <w:szCs w:val="21"/>
        </w:rPr>
        <w:t>)</w:t>
      </w:r>
    </w:p>
    <w:p w:rsidR="000E6EF2" w:rsidRPr="00DC472A" w:rsidRDefault="000E6EF2" w:rsidP="000E6EF2">
      <w:pPr>
        <w:pStyle w:val="Normalny1"/>
        <w:shd w:val="clear" w:color="auto" w:fill="BFBFBF"/>
        <w:spacing w:before="240"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DC472A">
        <w:rPr>
          <w:rFonts w:asciiTheme="majorHAnsi" w:eastAsia="Cambria" w:hAnsiTheme="majorHAnsi" w:cs="Cambria"/>
          <w:b/>
          <w:sz w:val="21"/>
          <w:szCs w:val="21"/>
        </w:rPr>
        <w:t>OŚWIADCZENIE DOTYCZĄCE PODANYCH INFORMACJI: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Oświadczam/y* jednocześnie, że wszystkie informacje podane w powyższym oświadczeniu są aktualne i</w:t>
      </w:r>
      <w:r w:rsidR="00851FBC">
        <w:rPr>
          <w:rFonts w:asciiTheme="majorHAnsi" w:eastAsia="Cambria" w:hAnsiTheme="majorHAnsi" w:cs="Cambria"/>
          <w:sz w:val="21"/>
          <w:szCs w:val="21"/>
        </w:rPr>
        <w:t> </w:t>
      </w:r>
      <w:r w:rsidRPr="00DC472A">
        <w:rPr>
          <w:rFonts w:asciiTheme="majorHAnsi" w:eastAsia="Cambria" w:hAnsiTheme="majorHAnsi" w:cs="Cambria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Miejscowo</w:t>
      </w:r>
      <w:r w:rsidR="003A4056">
        <w:rPr>
          <w:rFonts w:asciiTheme="majorHAnsi" w:eastAsia="Cambria" w:hAnsiTheme="majorHAnsi" w:cs="Cambria"/>
          <w:sz w:val="21"/>
          <w:szCs w:val="21"/>
        </w:rPr>
        <w:t>ść i data:…………………………… __ __ 2025</w:t>
      </w:r>
      <w:r w:rsidRPr="00DC472A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0E6EF2" w:rsidRPr="00DC472A" w:rsidRDefault="000E6EF2" w:rsidP="000E6EF2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851FBC" w:rsidRDefault="000E6EF2" w:rsidP="00851FB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</w:r>
      <w:r w:rsidRPr="00DC472A">
        <w:rPr>
          <w:rFonts w:asciiTheme="majorHAnsi" w:eastAsia="Cambria" w:hAnsiTheme="majorHAnsi" w:cs="Cambria"/>
          <w:sz w:val="21"/>
          <w:szCs w:val="21"/>
        </w:rPr>
        <w:tab/>
        <w:t xml:space="preserve">              ………………………….</w:t>
      </w:r>
    </w:p>
    <w:p w:rsidR="00910A99" w:rsidRPr="00851FBC" w:rsidRDefault="000E6EF2" w:rsidP="00851FBC">
      <w:pPr>
        <w:pStyle w:val="Normalny1"/>
        <w:spacing w:line="276" w:lineRule="auto"/>
        <w:ind w:left="5672" w:firstLine="565"/>
        <w:jc w:val="both"/>
        <w:rPr>
          <w:rFonts w:asciiTheme="majorHAnsi" w:eastAsia="Cambria" w:hAnsiTheme="majorHAnsi" w:cs="Cambria"/>
          <w:sz w:val="21"/>
          <w:szCs w:val="21"/>
        </w:rPr>
      </w:pPr>
      <w:r w:rsidRPr="00DC472A">
        <w:rPr>
          <w:rFonts w:asciiTheme="majorHAnsi" w:eastAsia="Cambria" w:hAnsiTheme="majorHAnsi" w:cs="Cambria"/>
          <w:sz w:val="21"/>
          <w:szCs w:val="21"/>
        </w:rPr>
        <w:t>Podpis Wykonawcy</w:t>
      </w:r>
    </w:p>
    <w:p w:rsidR="00910A99" w:rsidRDefault="00910A99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 w:rsidP="0009266C">
      <w:pPr>
        <w:pStyle w:val="Normalny1"/>
        <w:tabs>
          <w:tab w:val="left" w:pos="6946"/>
        </w:tabs>
        <w:spacing w:line="276" w:lineRule="auto"/>
        <w:jc w:val="both"/>
        <w:rPr>
          <w:rFonts w:ascii="Exo 2.0 Light" w:eastAsia="Cambria" w:hAnsi="Exo 2.0 Light" w:cs="Cambria"/>
          <w:b/>
          <w:sz w:val="22"/>
          <w:szCs w:val="22"/>
        </w:rPr>
      </w:pPr>
    </w:p>
    <w:p w:rsidR="00F16F96" w:rsidRDefault="00F16F96">
      <w:pPr>
        <w:widowControl/>
        <w:suppressAutoHyphens w:val="0"/>
        <w:rPr>
          <w:rFonts w:ascii="Exo 2.0 Light" w:eastAsia="Cambria" w:hAnsi="Exo 2.0 Light" w:cs="Cambria"/>
          <w:b/>
          <w:kern w:val="0"/>
          <w:sz w:val="22"/>
          <w:szCs w:val="22"/>
          <w:lang w:eastAsia="pl-PL"/>
        </w:rPr>
      </w:pPr>
      <w:r>
        <w:rPr>
          <w:rFonts w:ascii="Exo 2.0 Light" w:eastAsia="Cambria" w:hAnsi="Exo 2.0 Light" w:cs="Cambria"/>
          <w:b/>
          <w:sz w:val="22"/>
          <w:szCs w:val="22"/>
        </w:rPr>
        <w:br w:type="page"/>
      </w:r>
    </w:p>
    <w:p w:rsidR="0009266C" w:rsidRPr="00F16F96" w:rsidRDefault="0009266C" w:rsidP="0009266C">
      <w:pPr>
        <w:pStyle w:val="Normalny1"/>
        <w:tabs>
          <w:tab w:val="left" w:pos="6946"/>
        </w:tabs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C447D2">
        <w:rPr>
          <w:rFonts w:asciiTheme="majorHAnsi" w:eastAsia="Cambria" w:hAnsiTheme="majorHAnsi" w:cs="Cambria"/>
          <w:b/>
          <w:sz w:val="21"/>
          <w:szCs w:val="21"/>
        </w:rPr>
        <w:t>10/TP/2025</w:t>
      </w:r>
      <w:r w:rsidRPr="00F16F96">
        <w:rPr>
          <w:rFonts w:asciiTheme="majorHAnsi" w:eastAsia="Cambria" w:hAnsiTheme="majorHAnsi" w:cs="Cambria"/>
          <w:sz w:val="21"/>
          <w:szCs w:val="21"/>
        </w:rPr>
        <w:tab/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014864">
        <w:rPr>
          <w:rFonts w:asciiTheme="majorHAnsi" w:eastAsia="Cambria" w:hAnsiTheme="majorHAnsi" w:cs="Cambria"/>
          <w:b/>
          <w:sz w:val="21"/>
          <w:szCs w:val="21"/>
        </w:rPr>
        <w:t>4</w:t>
      </w:r>
      <w:r w:rsidR="00C6502E"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 S</w:t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F16F96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ab/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</w:t>
      </w:r>
    </w:p>
    <w:p w:rsidR="0009266C" w:rsidRPr="00F16F96" w:rsidRDefault="0009266C" w:rsidP="0009266C">
      <w:pPr>
        <w:pStyle w:val="Normalny1"/>
        <w:tabs>
          <w:tab w:val="left" w:pos="390"/>
          <w:tab w:val="right" w:pos="9779"/>
        </w:tabs>
        <w:spacing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16"/>
          <w:szCs w:val="21"/>
        </w:rPr>
        <w:t xml:space="preserve">nazwa podmiotu oddającego potencjał </w:t>
      </w:r>
      <w:r w:rsidRPr="00F16F96">
        <w:rPr>
          <w:rFonts w:asciiTheme="majorHAnsi" w:eastAsia="Cambria" w:hAnsiTheme="majorHAnsi" w:cs="Cambria"/>
          <w:sz w:val="16"/>
          <w:szCs w:val="21"/>
        </w:rPr>
        <w:br/>
        <w:t xml:space="preserve">       do dyspozycji Wykonawcy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ZOBOWIĄZANIE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b/>
          <w:sz w:val="21"/>
          <w:szCs w:val="21"/>
        </w:rPr>
        <w:t>do oddania do dyspozycji Wykonawcy niezbędnych zasobów na potrzeby realizacji zamówienia</w:t>
      </w:r>
    </w:p>
    <w:p w:rsidR="00FB101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my niżej podpisani</w:t>
      </w:r>
      <w:r w:rsidR="00FB101C" w:rsidRPr="00F16F96">
        <w:rPr>
          <w:rFonts w:asciiTheme="majorHAnsi" w:eastAsia="Cambria" w:hAnsiTheme="majorHAnsi" w:cs="Cambria"/>
          <w:sz w:val="21"/>
          <w:szCs w:val="21"/>
        </w:rPr>
        <w:t>:</w:t>
      </w:r>
    </w:p>
    <w:p w:rsidR="0009266C" w:rsidRPr="00F16F96" w:rsidRDefault="0009266C" w:rsidP="0009266C">
      <w:pPr>
        <w:pStyle w:val="Normalny1"/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w imieniu: ............................................................................................................................................................</w:t>
      </w:r>
    </w:p>
    <w:p w:rsidR="0009266C" w:rsidRPr="00F16F96" w:rsidRDefault="0009266C" w:rsidP="00B810C1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(nazwa Podmiotu udostępniającego potencjał)</w:t>
      </w:r>
    </w:p>
    <w:p w:rsidR="0009266C" w:rsidRPr="00F16F96" w:rsidRDefault="0009266C" w:rsidP="0009266C">
      <w:pPr>
        <w:pStyle w:val="Normalny1"/>
        <w:spacing w:before="12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zobowiązujemy się do oddania następujących zasobów:</w:t>
      </w:r>
    </w:p>
    <w:p w:rsidR="0009266C" w:rsidRPr="00F16F96" w:rsidRDefault="0009266C" w:rsidP="0009266C">
      <w:pPr>
        <w:pStyle w:val="Normalny1"/>
        <w:spacing w:before="200" w:line="276" w:lineRule="auto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…………………………...………………………………………………………………………………….…..</w:t>
      </w:r>
    </w:p>
    <w:p w:rsidR="0009266C" w:rsidRPr="00F16F96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i/>
          <w:sz w:val="21"/>
          <w:szCs w:val="21"/>
        </w:rPr>
      </w:pPr>
      <w:r w:rsidRPr="00ED0611">
        <w:rPr>
          <w:rFonts w:asciiTheme="majorHAnsi" w:eastAsia="Cambria" w:hAnsiTheme="majorHAnsi" w:cs="Cambria"/>
          <w:i/>
          <w:sz w:val="18"/>
          <w:szCs w:val="21"/>
        </w:rPr>
        <w:t>(określenie zasobu)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do dyspozycji Wykonawcy: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20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…………………………………………………………………………………………………………………...</w:t>
      </w:r>
    </w:p>
    <w:p w:rsidR="0009266C" w:rsidRPr="00ED0611" w:rsidRDefault="0009266C" w:rsidP="0009266C">
      <w:pPr>
        <w:pStyle w:val="Normalny1"/>
        <w:tabs>
          <w:tab w:val="left" w:pos="-142"/>
        </w:tabs>
        <w:spacing w:line="276" w:lineRule="auto"/>
        <w:jc w:val="center"/>
        <w:rPr>
          <w:rFonts w:asciiTheme="majorHAnsi" w:eastAsia="Cambria" w:hAnsiTheme="majorHAnsi" w:cs="Cambria"/>
          <w:i/>
          <w:sz w:val="18"/>
          <w:szCs w:val="21"/>
        </w:rPr>
      </w:pPr>
      <w:r w:rsidRPr="00F16F96">
        <w:rPr>
          <w:rFonts w:asciiTheme="majorHAnsi" w:eastAsia="Cambria" w:hAnsiTheme="majorHAnsi" w:cs="Cambria"/>
          <w:i/>
          <w:sz w:val="21"/>
          <w:szCs w:val="21"/>
        </w:rPr>
        <w:t>(</w:t>
      </w:r>
      <w:r w:rsidRPr="00ED0611">
        <w:rPr>
          <w:rFonts w:asciiTheme="majorHAnsi" w:eastAsia="Cambria" w:hAnsiTheme="majorHAnsi" w:cs="Cambria"/>
          <w:i/>
          <w:sz w:val="18"/>
          <w:szCs w:val="21"/>
        </w:rPr>
        <w:t>nazwa Wykonawcy)</w:t>
      </w:r>
    </w:p>
    <w:p w:rsidR="0009266C" w:rsidRPr="00F16F96" w:rsidRDefault="0009266C" w:rsidP="0009266C">
      <w:pPr>
        <w:pStyle w:val="Normalny1"/>
        <w:tabs>
          <w:tab w:val="left" w:pos="-142"/>
        </w:tabs>
        <w:spacing w:before="80" w:after="80"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na potrzeby wykonania zamówienia publicznego na: </w:t>
      </w:r>
    </w:p>
    <w:p w:rsidR="0009266C" w:rsidRPr="00F16F96" w:rsidRDefault="00CB7866" w:rsidP="00F20D92">
      <w:pPr>
        <w:pStyle w:val="Normalny1"/>
        <w:spacing w:before="240" w:after="240"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9266C" w:rsidRPr="00F16F96" w:rsidRDefault="0009266C" w:rsidP="0009266C">
      <w:pPr>
        <w:pStyle w:val="Normalny1"/>
        <w:spacing w:before="120" w:after="8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Jednocześnie oświadczam/y, iż: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udostępniam Wykonawcy ww. zasoby, w następującym zakresie: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 xml:space="preserve">sposób </w:t>
      </w:r>
      <w:r w:rsidR="00ED0611">
        <w:rPr>
          <w:rFonts w:asciiTheme="majorHAnsi" w:eastAsia="Cambria" w:hAnsiTheme="majorHAnsi" w:cs="Cambria"/>
          <w:sz w:val="21"/>
          <w:szCs w:val="21"/>
        </w:rPr>
        <w:t>udostępnienia i</w:t>
      </w:r>
      <w:r w:rsidR="00ED0611"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 w:rsidRPr="00F16F96">
        <w:rPr>
          <w:rFonts w:asciiTheme="majorHAnsi" w:eastAsia="Cambria" w:hAnsiTheme="majorHAnsi" w:cs="Cambria"/>
          <w:sz w:val="21"/>
          <w:szCs w:val="21"/>
        </w:rPr>
        <w:t>wykorzystania zasobów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ED0611" w:rsidRPr="00F16F96" w:rsidRDefault="00ED0611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>okres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</w:t>
      </w:r>
      <w:r>
        <w:rPr>
          <w:rFonts w:asciiTheme="majorHAnsi" w:eastAsia="Cambria" w:hAnsiTheme="majorHAnsi" w:cs="Cambria"/>
          <w:sz w:val="21"/>
          <w:szCs w:val="21"/>
        </w:rPr>
        <w:t>udostępnienia i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wykorzystania zasobów będzie następujący:</w:t>
      </w:r>
    </w:p>
    <w:p w:rsidR="00ED0611" w:rsidRDefault="00ED0611" w:rsidP="00ED0611">
      <w:pPr>
        <w:pStyle w:val="Normalny1"/>
        <w:spacing w:before="80" w:line="276" w:lineRule="auto"/>
        <w:ind w:left="284"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zakres mojego udziału przy wykonywaniu zamówienia będzie następujący:</w:t>
      </w:r>
    </w:p>
    <w:p w:rsidR="0009266C" w:rsidRPr="00F16F96" w:rsidRDefault="0009266C" w:rsidP="0009266C">
      <w:pPr>
        <w:pStyle w:val="Normalny1"/>
        <w:spacing w:before="200" w:after="200" w:line="276" w:lineRule="auto"/>
        <w:ind w:lef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…………………………………………………………………………………………………………</w:t>
      </w:r>
    </w:p>
    <w:p w:rsidR="0009266C" w:rsidRPr="00F16F96" w:rsidRDefault="0009266C" w:rsidP="00024A51">
      <w:pPr>
        <w:pStyle w:val="Normalny1"/>
        <w:numPr>
          <w:ilvl w:val="0"/>
          <w:numId w:val="11"/>
        </w:numPr>
        <w:spacing w:before="80" w:line="276" w:lineRule="auto"/>
        <w:ind w:left="284" w:righ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zrealizujemy usługę, której wskazane zdolności dotyczą: TAK/NIE*</w:t>
      </w:r>
    </w:p>
    <w:p w:rsidR="0009266C" w:rsidRPr="00F16F96" w:rsidRDefault="0009266C" w:rsidP="0009266C">
      <w:pPr>
        <w:pStyle w:val="Normalny1"/>
        <w:spacing w:before="120" w:line="276" w:lineRule="auto"/>
        <w:ind w:right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*niepotrzebne skreślić</w:t>
      </w: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F16F96" w:rsidRDefault="0009266C" w:rsidP="0009266C">
      <w:pPr>
        <w:pStyle w:val="Normalny1"/>
        <w:spacing w:line="276" w:lineRule="auto"/>
        <w:ind w:right="-341"/>
        <w:jc w:val="both"/>
        <w:rPr>
          <w:rFonts w:asciiTheme="majorHAnsi" w:eastAsia="Cambria" w:hAnsiTheme="majorHAnsi" w:cs="Cambria"/>
          <w:sz w:val="21"/>
          <w:szCs w:val="21"/>
        </w:rPr>
      </w:pPr>
      <w:r w:rsidRPr="00F16F96">
        <w:rPr>
          <w:rFonts w:asciiTheme="majorHAnsi" w:eastAsia="Cambria" w:hAnsiTheme="majorHAnsi" w:cs="Cambria"/>
          <w:sz w:val="21"/>
          <w:szCs w:val="21"/>
        </w:rPr>
        <w:t>Miejscowość i data:…………………………… __ __ 20</w:t>
      </w:r>
      <w:r w:rsidR="00F16F96">
        <w:rPr>
          <w:rFonts w:asciiTheme="majorHAnsi" w:eastAsia="Cambria" w:hAnsiTheme="majorHAnsi" w:cs="Cambria"/>
          <w:sz w:val="21"/>
          <w:szCs w:val="21"/>
        </w:rPr>
        <w:t>2</w:t>
      </w:r>
      <w:r w:rsidR="003A4056">
        <w:rPr>
          <w:rFonts w:asciiTheme="majorHAnsi" w:eastAsia="Cambria" w:hAnsiTheme="majorHAnsi" w:cs="Cambria"/>
          <w:sz w:val="21"/>
          <w:szCs w:val="21"/>
        </w:rPr>
        <w:t>5</w:t>
      </w:r>
      <w:r w:rsidRPr="00F16F96">
        <w:rPr>
          <w:rFonts w:asciiTheme="majorHAnsi" w:eastAsia="Cambria" w:hAnsiTheme="majorHAnsi" w:cs="Cambria"/>
          <w:sz w:val="21"/>
          <w:szCs w:val="21"/>
        </w:rPr>
        <w:t xml:space="preserve"> r.</w:t>
      </w:r>
    </w:p>
    <w:p w:rsidR="00D32A72" w:rsidRDefault="000F1036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             </w:t>
      </w:r>
    </w:p>
    <w:p w:rsidR="0009266C" w:rsidRPr="00F16F96" w:rsidRDefault="000F1036" w:rsidP="0009266C">
      <w:pPr>
        <w:pStyle w:val="Normalny1"/>
        <w:spacing w:line="276" w:lineRule="auto"/>
        <w:ind w:left="2836" w:firstLine="708"/>
        <w:jc w:val="center"/>
        <w:rPr>
          <w:rFonts w:asciiTheme="majorHAnsi" w:eastAsia="Cambria" w:hAnsiTheme="majorHAnsi" w:cs="Cambria"/>
          <w:sz w:val="21"/>
          <w:szCs w:val="21"/>
        </w:rPr>
      </w:pPr>
      <w:r>
        <w:rPr>
          <w:rFonts w:asciiTheme="majorHAnsi" w:eastAsia="Cambria" w:hAnsiTheme="majorHAnsi" w:cs="Cambria"/>
          <w:sz w:val="21"/>
          <w:szCs w:val="21"/>
        </w:rPr>
        <w:t xml:space="preserve">  </w:t>
      </w:r>
      <w:r w:rsidR="0009266C" w:rsidRPr="00F16F96">
        <w:rPr>
          <w:rFonts w:asciiTheme="majorHAnsi" w:eastAsia="Cambria" w:hAnsiTheme="majorHAnsi" w:cs="Cambria"/>
          <w:sz w:val="21"/>
          <w:szCs w:val="21"/>
        </w:rPr>
        <w:t>……………………………………………</w:t>
      </w:r>
    </w:p>
    <w:p w:rsidR="0009266C" w:rsidRPr="00F16F96" w:rsidRDefault="0009266C" w:rsidP="0009266C">
      <w:pPr>
        <w:pStyle w:val="Normalny1"/>
        <w:spacing w:line="276" w:lineRule="auto"/>
        <w:ind w:left="4820" w:hanging="283"/>
        <w:jc w:val="both"/>
        <w:rPr>
          <w:rFonts w:asciiTheme="majorHAnsi" w:eastAsia="Cambria" w:hAnsiTheme="majorHAnsi" w:cs="Cambria"/>
          <w:sz w:val="21"/>
          <w:szCs w:val="21"/>
        </w:rPr>
        <w:sectPr w:rsidR="0009266C" w:rsidRPr="00F16F96" w:rsidSect="00533299">
          <w:headerReference w:type="default" r:id="rId10"/>
          <w:footerReference w:type="default" r:id="rId11"/>
          <w:pgSz w:w="11906" w:h="16838"/>
          <w:pgMar w:top="851" w:right="1134" w:bottom="851" w:left="1134" w:header="0" w:footer="869" w:gutter="0"/>
          <w:pgNumType w:start="1"/>
          <w:cols w:space="708"/>
          <w:docGrid w:linePitch="326"/>
        </w:sectPr>
      </w:pPr>
      <w:r w:rsidRPr="00F16F96">
        <w:rPr>
          <w:rFonts w:asciiTheme="majorHAnsi" w:eastAsia="Cambria" w:hAnsiTheme="majorHAnsi" w:cs="Cambria"/>
          <w:sz w:val="18"/>
          <w:szCs w:val="21"/>
        </w:rPr>
        <w:t>(podpis Podmiotu na zasobach którego polega Wykonawca/osoby upoważnionej do reprezentacji Podmiotu)</w:t>
      </w:r>
    </w:p>
    <w:p w:rsidR="0009266C" w:rsidRPr="00EF0EDE" w:rsidRDefault="0009266C" w:rsidP="007D187B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lastRenderedPageBreak/>
        <w:t xml:space="preserve">Znak sprawy: </w:t>
      </w:r>
      <w:r w:rsidR="00C447D2">
        <w:rPr>
          <w:rFonts w:asciiTheme="majorHAnsi" w:eastAsia="Cambria" w:hAnsiTheme="majorHAnsi" w:cs="Cambria"/>
          <w:b/>
          <w:sz w:val="21"/>
          <w:szCs w:val="21"/>
        </w:rPr>
        <w:t>10/TP/2025</w:t>
      </w:r>
      <w:r w:rsidR="007D187B">
        <w:rPr>
          <w:rFonts w:asciiTheme="majorHAnsi" w:eastAsia="Cambria" w:hAnsiTheme="majorHAnsi" w:cs="Cambria"/>
          <w:b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EF0EDE">
        <w:rPr>
          <w:rFonts w:asciiTheme="majorHAnsi" w:eastAsia="Cambria" w:hAnsiTheme="majorHAnsi" w:cs="Cambria"/>
          <w:sz w:val="21"/>
          <w:szCs w:val="21"/>
        </w:rPr>
        <w:tab/>
      </w:r>
      <w:r w:rsidRPr="00014864">
        <w:rPr>
          <w:rFonts w:asciiTheme="majorHAnsi" w:eastAsia="Cambria" w:hAnsiTheme="majorHAnsi" w:cs="Cambria"/>
          <w:b/>
          <w:sz w:val="21"/>
          <w:szCs w:val="21"/>
        </w:rPr>
        <w:t xml:space="preserve">Załącznik Nr </w:t>
      </w:r>
      <w:r w:rsidR="008B1006">
        <w:rPr>
          <w:rFonts w:asciiTheme="majorHAnsi" w:eastAsia="Cambria" w:hAnsiTheme="majorHAnsi" w:cs="Cambria"/>
          <w:b/>
          <w:sz w:val="21"/>
          <w:szCs w:val="21"/>
        </w:rPr>
        <w:t>5</w:t>
      </w:r>
      <w:r w:rsidR="00C6502E" w:rsidRPr="00014864">
        <w:rPr>
          <w:rFonts w:asciiTheme="majorHAnsi" w:eastAsia="Cambria" w:hAnsiTheme="majorHAnsi" w:cs="Cambria"/>
          <w:b/>
          <w:sz w:val="21"/>
          <w:szCs w:val="21"/>
        </w:rPr>
        <w:t xml:space="preserve"> do</w:t>
      </w:r>
      <w:r w:rsidR="00C6502E">
        <w:rPr>
          <w:rFonts w:asciiTheme="majorHAnsi" w:eastAsia="Cambria" w:hAnsiTheme="majorHAnsi" w:cs="Cambria"/>
          <w:b/>
          <w:sz w:val="21"/>
          <w:szCs w:val="21"/>
        </w:rPr>
        <w:t xml:space="preserve"> S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WZ</w:t>
      </w:r>
    </w:p>
    <w:p w:rsidR="0009266C" w:rsidRPr="00EF0EDE" w:rsidRDefault="0009266C" w:rsidP="0009266C">
      <w:pPr>
        <w:pStyle w:val="Normalny1"/>
        <w:spacing w:line="276" w:lineRule="auto"/>
        <w:ind w:left="7080"/>
        <w:jc w:val="right"/>
        <w:rPr>
          <w:rFonts w:asciiTheme="majorHAnsi" w:eastAsia="Cambria" w:hAnsiTheme="majorHAnsi" w:cs="Cambria"/>
          <w:b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ind w:left="7080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PEŁNOMOCNICTWO WYKONAWCÓW WSPÓLNIE UBIEGAJĄCYCH SIĘ O UDZIELENIE ZAMÓWIENIA</w:t>
      </w:r>
    </w:p>
    <w:p w:rsidR="0009266C" w:rsidRPr="00EF0EDE" w:rsidRDefault="0009266C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before="240" w:after="240" w:line="276" w:lineRule="auto"/>
        <w:ind w:left="851" w:hanging="851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Składając ofertę w postępowaniu o udzielenie zamówienia publicznego na:</w:t>
      </w:r>
    </w:p>
    <w:p w:rsidR="0009266C" w:rsidRPr="00EF0EDE" w:rsidRDefault="00CB7866" w:rsidP="0009266C">
      <w:pPr>
        <w:pStyle w:val="Normalny1"/>
        <w:spacing w:line="276" w:lineRule="auto"/>
        <w:jc w:val="center"/>
        <w:rPr>
          <w:rFonts w:asciiTheme="majorHAnsi" w:eastAsia="Cambria" w:hAnsiTheme="majorHAnsi" w:cs="Cambria"/>
          <w:b/>
          <w:sz w:val="21"/>
          <w:szCs w:val="21"/>
        </w:rPr>
      </w:pPr>
      <w:r w:rsidRPr="00CB7866">
        <w:rPr>
          <w:rFonts w:ascii="Cambria" w:hAnsi="Cambria" w:cs="Arial"/>
          <w:b/>
          <w:bCs/>
          <w:sz w:val="21"/>
          <w:szCs w:val="21"/>
        </w:rPr>
        <w:t>Dostawa oprogramowania na potrzeby Akademii Muzycznej im. Grażyny i Kiejstuta Bacewiczów w</w:t>
      </w:r>
      <w:r>
        <w:rPr>
          <w:rFonts w:ascii="Cambria" w:hAnsi="Cambria" w:cs="Arial"/>
          <w:b/>
          <w:bCs/>
          <w:sz w:val="21"/>
          <w:szCs w:val="21"/>
        </w:rPr>
        <w:t> </w:t>
      </w:r>
      <w:r w:rsidRPr="00CB7866">
        <w:rPr>
          <w:rFonts w:ascii="Cambria" w:hAnsi="Cambria" w:cs="Arial"/>
          <w:b/>
          <w:bCs/>
          <w:sz w:val="21"/>
          <w:szCs w:val="21"/>
        </w:rPr>
        <w:t>Łodzi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my niżej podpisani .............................................................................................................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reprezentujący wykonawców: ...........................................................................................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wspólnie ubiegających się o udzielenie zamówienia, oświadczamy, że w przypadku uzyskania zamówienia publicznego będącego przedmiotem niniejszego postępowania zamierzamy zawrzeć umowę o współpracy w celu realizacji niniejszego zamówienia.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Pozostaniemy związani tą umową przez okres niezbędny dla realizacji zmówienia nie krócej jednak niż okres przewidziany umową z Zamawiającym, łącznie z okresem rękojmi za wady. Będziemy solidarnie odpowiadać za zgodną z warunkami umowy zawartej z Zamawiającym realizację zamówienia.</w:t>
      </w:r>
    </w:p>
    <w:p w:rsidR="0009266C" w:rsidRPr="00EF0EDE" w:rsidRDefault="0009266C" w:rsidP="0009266C">
      <w:pPr>
        <w:pStyle w:val="Normalny1"/>
        <w:spacing w:before="120" w:line="276" w:lineRule="auto"/>
        <w:jc w:val="both"/>
        <w:rPr>
          <w:rFonts w:asciiTheme="majorHAnsi" w:eastAsia="Cambria" w:hAnsiTheme="majorHAnsi" w:cs="Cambria"/>
          <w:b/>
          <w:sz w:val="21"/>
          <w:szCs w:val="21"/>
          <w:u w:val="single"/>
        </w:rPr>
      </w:pPr>
      <w:r w:rsidRPr="00EF0EDE">
        <w:rPr>
          <w:rFonts w:asciiTheme="majorHAnsi" w:eastAsia="Cambria" w:hAnsiTheme="majorHAnsi" w:cs="Cambria"/>
          <w:sz w:val="21"/>
          <w:szCs w:val="21"/>
          <w:u w:val="single"/>
        </w:rPr>
        <w:t xml:space="preserve">Wspólnie ustanawiamy </w:t>
      </w: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t>Pełnomocnikiem: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  <w:u w:val="single"/>
        </w:rPr>
      </w:pP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</w:rPr>
        <w:t>...................................................................................................................................................,</w:t>
      </w:r>
    </w:p>
    <w:p w:rsidR="0009266C" w:rsidRPr="00EF0EDE" w:rsidRDefault="0009266C" w:rsidP="00024A51">
      <w:pPr>
        <w:pStyle w:val="Normalny1"/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284" w:hanging="284"/>
        <w:jc w:val="both"/>
        <w:rPr>
          <w:rFonts w:asciiTheme="majorHAnsi" w:eastAsia="Cambria" w:hAnsiTheme="majorHAnsi" w:cs="Cambria"/>
          <w:color w:val="000000"/>
          <w:sz w:val="21"/>
          <w:szCs w:val="21"/>
        </w:rPr>
      </w:pP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 xml:space="preserve">który jest upoważniony do reprezentowania nas, jak również każdej z w/w firm z osobna: 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br/>
        <w:t>w postępowaniu o udzielenie zamówienia publicznego,</w:t>
      </w:r>
      <w:r w:rsidRPr="00EF0EDE">
        <w:rPr>
          <w:rFonts w:asciiTheme="majorHAnsi" w:eastAsia="Cambria" w:hAnsiTheme="majorHAnsi" w:cs="Cambria"/>
          <w:color w:val="000000"/>
          <w:sz w:val="21"/>
          <w:szCs w:val="21"/>
        </w:rPr>
        <w:tab/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Niniejsze pełnomocnictwo obejmuje prawo do dokonywania wszelkich czynności</w:t>
      </w:r>
      <w:r w:rsidRPr="00EF0EDE">
        <w:rPr>
          <w:rFonts w:asciiTheme="majorHAnsi" w:eastAsia="Cambria" w:hAnsiTheme="majorHAnsi" w:cs="Cambria"/>
          <w:sz w:val="21"/>
          <w:szCs w:val="21"/>
        </w:rPr>
        <w:br/>
        <w:t xml:space="preserve">w postępowaniu o udzielenie zamówienia, a w szczególności do: 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podpisania i złożenia w imieniu wykonawcy oferty wraz z załącznikami*,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składania w toku postępowania wszelkich oświadczeń i dokonywania czynności przewidzianych przepisami prawa oraz składania innych oświadczeń w związku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 xml:space="preserve"> z tym postępowaniem, w tym poświadczenia kopii dokumentów za ich zgodność z oryginałem*,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 xml:space="preserve">składania wyjaśnień dotyczących treści ofert oraz innych dokumentów składanych </w:t>
      </w:r>
      <w:r w:rsidRPr="008513D7">
        <w:rPr>
          <w:rFonts w:asciiTheme="majorHAnsi" w:eastAsia="Cambria" w:hAnsiTheme="majorHAnsi" w:cs="Cambria"/>
          <w:sz w:val="21"/>
          <w:szCs w:val="21"/>
        </w:rPr>
        <w:br/>
        <w:t>w postępowaniu*,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prowadzenia korespondencji w toczącym się postępowaniu*,</w:t>
      </w:r>
    </w:p>
    <w:p w:rsidR="008513D7" w:rsidRDefault="0009266C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..........................................................................................................................................................................</w:t>
      </w:r>
      <w:r w:rsidR="008513D7">
        <w:rPr>
          <w:rFonts w:asciiTheme="majorHAnsi" w:eastAsia="Cambria" w:hAnsiTheme="majorHAnsi" w:cs="Cambria"/>
          <w:sz w:val="21"/>
          <w:szCs w:val="21"/>
        </w:rPr>
        <w:t xml:space="preserve">...............................................(określić </w:t>
      </w:r>
      <w:r w:rsidRPr="008513D7">
        <w:rPr>
          <w:rFonts w:asciiTheme="majorHAnsi" w:eastAsia="Cambria" w:hAnsiTheme="majorHAnsi" w:cs="Cambria"/>
          <w:sz w:val="21"/>
          <w:szCs w:val="21"/>
        </w:rPr>
        <w:t>zakres udzielonych ewentualnych dodatko</w:t>
      </w:r>
      <w:r w:rsidR="008513D7">
        <w:rPr>
          <w:rFonts w:asciiTheme="majorHAnsi" w:eastAsia="Cambria" w:hAnsiTheme="majorHAnsi" w:cs="Cambria"/>
          <w:sz w:val="21"/>
          <w:szCs w:val="21"/>
        </w:rPr>
        <w:t>wych uprawnień)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p w:rsidR="008513D7" w:rsidRDefault="008513D7" w:rsidP="002E02FD">
      <w:pPr>
        <w:pStyle w:val="Normalny1"/>
        <w:numPr>
          <w:ilvl w:val="0"/>
          <w:numId w:val="48"/>
        </w:numPr>
        <w:spacing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004CD9">
        <w:rPr>
          <w:rFonts w:cs="Arial"/>
          <w:sz w:val="20"/>
        </w:rPr>
        <w:t>udzielania dalszego pełnomocnictwa</w:t>
      </w:r>
      <w:r>
        <w:rPr>
          <w:rFonts w:cs="Arial"/>
          <w:sz w:val="20"/>
        </w:rPr>
        <w:t>,</w:t>
      </w:r>
      <w:r w:rsidRPr="00004CD9">
        <w:rPr>
          <w:rFonts w:cs="Arial"/>
          <w:sz w:val="20"/>
        </w:rPr>
        <w:t>*</w:t>
      </w:r>
    </w:p>
    <w:p w:rsidR="0009266C" w:rsidRPr="008513D7" w:rsidRDefault="0009266C" w:rsidP="002E02FD">
      <w:pPr>
        <w:pStyle w:val="Normalny1"/>
        <w:numPr>
          <w:ilvl w:val="0"/>
          <w:numId w:val="48"/>
        </w:numPr>
        <w:spacing w:after="120" w:line="276" w:lineRule="auto"/>
        <w:ind w:left="284" w:hanging="284"/>
        <w:jc w:val="both"/>
        <w:rPr>
          <w:rFonts w:asciiTheme="majorHAnsi" w:eastAsia="Cambria" w:hAnsiTheme="majorHAnsi" w:cs="Cambria"/>
          <w:sz w:val="21"/>
          <w:szCs w:val="21"/>
        </w:rPr>
      </w:pPr>
      <w:r w:rsidRPr="008513D7">
        <w:rPr>
          <w:rFonts w:asciiTheme="majorHAnsi" w:eastAsia="Cambria" w:hAnsiTheme="majorHAnsi" w:cs="Cambria"/>
          <w:sz w:val="21"/>
          <w:szCs w:val="21"/>
        </w:rPr>
        <w:t>zawarcia umowy na re</w:t>
      </w:r>
      <w:r w:rsidR="008513D7">
        <w:rPr>
          <w:rFonts w:asciiTheme="majorHAnsi" w:eastAsia="Cambria" w:hAnsiTheme="majorHAnsi" w:cs="Cambria"/>
          <w:sz w:val="21"/>
          <w:szCs w:val="21"/>
        </w:rPr>
        <w:t>alizację zamówienia publicznego,</w:t>
      </w:r>
      <w:r w:rsidRPr="008513D7">
        <w:rPr>
          <w:rFonts w:asciiTheme="majorHAnsi" w:eastAsia="Cambria" w:hAnsiTheme="majorHAnsi" w:cs="Cambria"/>
          <w:sz w:val="21"/>
          <w:szCs w:val="21"/>
        </w:rPr>
        <w:t>*</w:t>
      </w:r>
    </w:p>
    <w:tbl>
      <w:tblPr>
        <w:tblW w:w="9000" w:type="dxa"/>
        <w:tblInd w:w="6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2227"/>
        <w:gridCol w:w="3301"/>
        <w:gridCol w:w="1277"/>
        <w:gridCol w:w="2195"/>
      </w:tblGrid>
      <w:tr w:rsidR="0009266C" w:rsidRPr="00EF0EDE" w:rsidTr="00981E5A">
        <w:trPr>
          <w:trHeight w:val="5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Nazwa firmy</w:t>
            </w: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</w:rPr>
              <w:t>Imię i nazwisko osoby upoważnionej do udzielenia  pełnomocnictwa</w:t>
            </w: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keepNext/>
              <w:keepLines/>
              <w:spacing w:line="276" w:lineRule="auto"/>
              <w:jc w:val="center"/>
              <w:rPr>
                <w:rFonts w:asciiTheme="majorHAnsi" w:eastAsia="Cambria" w:hAnsiTheme="majorHAnsi" w:cs="Cambria"/>
                <w:i/>
                <w:sz w:val="21"/>
                <w:szCs w:val="21"/>
              </w:rPr>
            </w:pPr>
            <w:r w:rsidRPr="00EF0EDE">
              <w:rPr>
                <w:rFonts w:asciiTheme="majorHAnsi" w:eastAsia="Cambria" w:hAnsiTheme="majorHAnsi" w:cs="Cambria"/>
                <w:i/>
                <w:sz w:val="21"/>
                <w:szCs w:val="21"/>
              </w:rPr>
              <w:t>Data</w:t>
            </w: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D63723">
            <w:pPr>
              <w:pStyle w:val="Normalny1"/>
              <w:spacing w:line="276" w:lineRule="auto"/>
              <w:jc w:val="center"/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</w:pPr>
            <w:r w:rsidRPr="00EF0EDE">
              <w:rPr>
                <w:rFonts w:asciiTheme="majorHAnsi" w:eastAsia="Cambria" w:hAnsiTheme="majorHAnsi" w:cs="Cambria"/>
                <w:b/>
                <w:sz w:val="21"/>
                <w:szCs w:val="21"/>
                <w:u w:val="single"/>
              </w:rPr>
              <w:t>Podpis osoby upoważnionej do udzielenia pełnomocnictwa</w:t>
            </w:r>
          </w:p>
        </w:tc>
      </w:tr>
      <w:tr w:rsidR="0009266C" w:rsidRPr="00EF0EDE" w:rsidTr="00981E5A">
        <w:trPr>
          <w:trHeight w:val="80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  <w:tr w:rsidR="0009266C" w:rsidRPr="00EF0EDE" w:rsidTr="00981E5A">
        <w:trPr>
          <w:trHeight w:val="280"/>
        </w:trPr>
        <w:tc>
          <w:tcPr>
            <w:tcW w:w="2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3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12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  <w:tc>
          <w:tcPr>
            <w:tcW w:w="21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3" w:type="dxa"/>
            </w:tcMar>
            <w:vAlign w:val="center"/>
          </w:tcPr>
          <w:p w:rsidR="0009266C" w:rsidRPr="00EF0EDE" w:rsidRDefault="0009266C" w:rsidP="00981E5A">
            <w:pPr>
              <w:pStyle w:val="Normalny1"/>
              <w:spacing w:line="276" w:lineRule="auto"/>
              <w:jc w:val="both"/>
              <w:rPr>
                <w:rFonts w:asciiTheme="majorHAnsi" w:eastAsia="Cambria" w:hAnsiTheme="majorHAnsi" w:cs="Cambria"/>
                <w:sz w:val="21"/>
                <w:szCs w:val="21"/>
              </w:rPr>
            </w:pPr>
          </w:p>
        </w:tc>
      </w:tr>
    </w:tbl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sz w:val="21"/>
          <w:szCs w:val="21"/>
        </w:rPr>
      </w:pPr>
      <w:r w:rsidRPr="00EF0EDE">
        <w:rPr>
          <w:rFonts w:asciiTheme="majorHAnsi" w:eastAsia="Cambria" w:hAnsiTheme="majorHAnsi" w:cs="Cambria"/>
          <w:sz w:val="21"/>
          <w:szCs w:val="21"/>
        </w:rPr>
        <w:t>*niepotrzebne skreślić lub pominąć.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b/>
          <w:sz w:val="21"/>
          <w:szCs w:val="21"/>
        </w:rPr>
      </w:pPr>
      <w:r w:rsidRPr="00EF0EDE">
        <w:rPr>
          <w:rFonts w:asciiTheme="majorHAnsi" w:eastAsia="Cambria" w:hAnsiTheme="majorHAnsi" w:cs="Cambria"/>
          <w:b/>
          <w:sz w:val="21"/>
          <w:szCs w:val="21"/>
          <w:u w:val="single"/>
        </w:rPr>
        <w:lastRenderedPageBreak/>
        <w:t>Uwaga</w:t>
      </w:r>
      <w:r w:rsidRPr="00EF0EDE">
        <w:rPr>
          <w:rFonts w:asciiTheme="majorHAnsi" w:eastAsia="Cambria" w:hAnsiTheme="majorHAnsi" w:cs="Cambria"/>
          <w:b/>
          <w:sz w:val="21"/>
          <w:szCs w:val="21"/>
        </w:rPr>
        <w:t>:</w:t>
      </w:r>
    </w:p>
    <w:p w:rsidR="0009266C" w:rsidRPr="00EF0EDE" w:rsidRDefault="0009266C" w:rsidP="0009266C">
      <w:pPr>
        <w:pStyle w:val="Normalny1"/>
        <w:spacing w:line="276" w:lineRule="auto"/>
        <w:jc w:val="both"/>
        <w:rPr>
          <w:rFonts w:asciiTheme="majorHAnsi" w:eastAsia="Cambria" w:hAnsiTheme="majorHAnsi" w:cs="Cambria"/>
          <w:i/>
          <w:sz w:val="21"/>
          <w:szCs w:val="21"/>
        </w:rPr>
      </w:pPr>
      <w:r w:rsidRPr="00EF0EDE">
        <w:rPr>
          <w:rFonts w:asciiTheme="majorHAnsi" w:eastAsia="Cambria" w:hAnsiTheme="majorHAnsi" w:cs="Cambria"/>
          <w:i/>
          <w:sz w:val="21"/>
          <w:szCs w:val="21"/>
        </w:rPr>
        <w:t>Pełnomocnictwo musi być podpisane przez wszystkich Wykonawców ubiegających się wspólnie o udzielenie zamówienia. Podpisy muszą być złożone przez osoby upoważnione do składania oświadczeń woli w imieniu Wykonawców oraz muszą zostać załączone dok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umenty</w:t>
      </w:r>
      <w:r w:rsidRPr="00EF0EDE">
        <w:rPr>
          <w:rFonts w:asciiTheme="majorHAnsi" w:eastAsia="Cambria" w:hAnsiTheme="majorHAnsi" w:cs="Cambria"/>
          <w:i/>
          <w:sz w:val="21"/>
          <w:szCs w:val="21"/>
        </w:rPr>
        <w:t>, z których wynikło będzie to uprawnienie</w:t>
      </w:r>
      <w:r w:rsidR="008513D7">
        <w:rPr>
          <w:rFonts w:asciiTheme="majorHAnsi" w:eastAsia="Cambria" w:hAnsiTheme="majorHAnsi" w:cs="Cambria"/>
          <w:i/>
          <w:sz w:val="21"/>
          <w:szCs w:val="21"/>
        </w:rPr>
        <w:t>.</w:t>
      </w:r>
    </w:p>
    <w:p w:rsidR="0009266C" w:rsidRPr="00B46386" w:rsidRDefault="0009266C" w:rsidP="0009266C">
      <w:pPr>
        <w:pStyle w:val="Normalny1"/>
        <w:spacing w:line="276" w:lineRule="auto"/>
        <w:rPr>
          <w:rFonts w:ascii="Exo 2.0 Light" w:eastAsia="Cambria" w:hAnsi="Exo 2.0 Light" w:cs="Cambria"/>
          <w:sz w:val="22"/>
          <w:szCs w:val="22"/>
        </w:rPr>
      </w:pPr>
    </w:p>
    <w:sectPr w:rsidR="0009266C" w:rsidRPr="00B46386" w:rsidSect="0009266C">
      <w:headerReference w:type="first" r:id="rId12"/>
      <w:footerReference w:type="first" r:id="rId13"/>
      <w:footnotePr>
        <w:numRestart w:val="eachSect"/>
      </w:footnotePr>
      <w:pgSz w:w="11906" w:h="16838"/>
      <w:pgMar w:top="851" w:right="1134" w:bottom="851" w:left="1134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025" w:rsidRDefault="00EF3025" w:rsidP="00BE6F90">
      <w:r>
        <w:separator/>
      </w:r>
    </w:p>
  </w:endnote>
  <w:endnote w:type="continuationSeparator" w:id="0">
    <w:p w:rsidR="00EF3025" w:rsidRDefault="00EF3025" w:rsidP="00BE6F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Meiryo"/>
    <w:charset w:val="80"/>
    <w:family w:val="swiss"/>
    <w:pitch w:val="default"/>
  </w:font>
  <w:font w:name="Times New Roman 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xo 2.0 Light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A3" w:rsidRPr="006112BF" w:rsidRDefault="008640A3" w:rsidP="006112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A3" w:rsidRDefault="008640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025" w:rsidRDefault="00EF3025" w:rsidP="00BE6F90">
      <w:r>
        <w:separator/>
      </w:r>
    </w:p>
  </w:footnote>
  <w:footnote w:type="continuationSeparator" w:id="0">
    <w:p w:rsidR="00EF3025" w:rsidRDefault="00EF3025" w:rsidP="00BE6F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A3" w:rsidRDefault="008640A3">
    <w:pPr>
      <w:pStyle w:val="Normalny1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40A3" w:rsidRDefault="008640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4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2">
      <w:start w:val="1"/>
      <w:numFmt w:val="upperLetter"/>
      <w:lvlText w:val="%1.%2.%3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</w:abstractNum>
  <w:abstractNum w:abstractNumId="4" w15:restartNumberingAfterBreak="0">
    <w:nsid w:val="00000007"/>
    <w:multiLevelType w:val="multilevel"/>
    <w:tmpl w:val="A6D4B15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5" w15:restartNumberingAfterBreak="0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6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6" w15:restartNumberingAfterBreak="0">
    <w:nsid w:val="00000009"/>
    <w:multiLevelType w:val="multi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  <w:color w:val="auto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A"/>
    <w:multiLevelType w:val="multilevel"/>
    <w:tmpl w:val="0000000A"/>
    <w:name w:val="WW8Num36"/>
    <w:lvl w:ilvl="0">
      <w:start w:val="3"/>
      <w:numFmt w:val="decimal"/>
      <w:lvlText w:val="%1."/>
      <w:lvlJc w:val="left"/>
      <w:pPr>
        <w:tabs>
          <w:tab w:val="num" w:pos="395"/>
        </w:tabs>
        <w:ind w:left="395" w:hanging="395"/>
      </w:pPr>
      <w:rPr>
        <w:rFonts w:cs="Times New Roman"/>
        <w:b w:val="0"/>
      </w:rPr>
    </w:lvl>
    <w:lvl w:ilvl="1">
      <w:start w:val="2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cs="Times New Roman"/>
        <w:b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000000B"/>
    <w:multiLevelType w:val="singleLevel"/>
    <w:tmpl w:val="0000000B"/>
    <w:name w:val="WW8Num37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</w:abstractNum>
  <w:abstractNum w:abstractNumId="9" w15:restartNumberingAfterBreak="0">
    <w:nsid w:val="0000000C"/>
    <w:multiLevelType w:val="multilevel"/>
    <w:tmpl w:val="0000000C"/>
    <w:name w:val="WW8Num3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singleLevel"/>
    <w:tmpl w:val="0000000D"/>
    <w:name w:val="WW8Num3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color w:val="auto"/>
      </w:rPr>
    </w:lvl>
  </w:abstractNum>
  <w:abstractNum w:abstractNumId="11" w15:restartNumberingAfterBreak="0">
    <w:nsid w:val="0000000F"/>
    <w:multiLevelType w:val="singleLevel"/>
    <w:tmpl w:val="0000000F"/>
    <w:name w:val="WW8Num41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/>
      </w:rPr>
    </w:lvl>
  </w:abstractNum>
  <w:abstractNum w:abstractNumId="12" w15:restartNumberingAfterBreak="0">
    <w:nsid w:val="00000010"/>
    <w:multiLevelType w:val="multilevel"/>
    <w:tmpl w:val="00000010"/>
    <w:name w:val="WW8Num4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11"/>
    <w:multiLevelType w:val="singleLevel"/>
    <w:tmpl w:val="00000011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14" w15:restartNumberingAfterBreak="0">
    <w:nsid w:val="00000012"/>
    <w:multiLevelType w:val="singleLevel"/>
    <w:tmpl w:val="00000012"/>
    <w:name w:val="WW8Num4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5" w15:restartNumberingAfterBreak="0">
    <w:nsid w:val="00000013"/>
    <w:multiLevelType w:val="singleLevel"/>
    <w:tmpl w:val="00000013"/>
    <w:name w:val="WW8Num45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</w:abstractNum>
  <w:abstractNum w:abstractNumId="16" w15:restartNumberingAfterBreak="0">
    <w:nsid w:val="00000015"/>
    <w:multiLevelType w:val="singleLevel"/>
    <w:tmpl w:val="00000015"/>
    <w:name w:val="WW8Num47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17" w15:restartNumberingAfterBreak="0">
    <w:nsid w:val="00000016"/>
    <w:multiLevelType w:val="multilevel"/>
    <w:tmpl w:val="00000016"/>
    <w:name w:val="WW8Num4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</w:rPr>
    </w:lvl>
    <w:lvl w:ilvl="1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Book Antiqua" w:hAnsi="Book Antiqua"/>
        <w:b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00000017"/>
    <w:multiLevelType w:val="single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 w15:restartNumberingAfterBreak="0">
    <w:nsid w:val="00000018"/>
    <w:multiLevelType w:val="singleLevel"/>
    <w:tmpl w:val="00000018"/>
    <w:name w:val="WW8Num5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20" w15:restartNumberingAfterBreak="0">
    <w:nsid w:val="00000019"/>
    <w:multiLevelType w:val="singleLevel"/>
    <w:tmpl w:val="00000019"/>
    <w:name w:val="WW8Num5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1" w15:restartNumberingAfterBreak="0">
    <w:nsid w:val="0000001A"/>
    <w:multiLevelType w:val="singleLevel"/>
    <w:tmpl w:val="0000001A"/>
    <w:name w:val="WW8Num52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2" w15:restartNumberingAfterBreak="0">
    <w:nsid w:val="0000001B"/>
    <w:multiLevelType w:val="singleLevel"/>
    <w:tmpl w:val="0000001B"/>
    <w:name w:val="WW8Num53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3" w15:restartNumberingAfterBreak="0">
    <w:nsid w:val="0000001C"/>
    <w:multiLevelType w:val="singleLevel"/>
    <w:tmpl w:val="0000001C"/>
    <w:name w:val="WW8Num54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4" w15:restartNumberingAfterBreak="0">
    <w:nsid w:val="0000001D"/>
    <w:multiLevelType w:val="singleLevel"/>
    <w:tmpl w:val="0000001D"/>
    <w:name w:val="WW8Num55"/>
    <w:lvl w:ilvl="0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5" w15:restartNumberingAfterBreak="0">
    <w:nsid w:val="0000001E"/>
    <w:multiLevelType w:val="multilevel"/>
    <w:tmpl w:val="0000001E"/>
    <w:name w:val="WW8Num5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5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0000001F"/>
    <w:multiLevelType w:val="singleLevel"/>
    <w:tmpl w:val="0000001F"/>
    <w:name w:val="WW8Num57"/>
    <w:lvl w:ilvl="0">
      <w:start w:val="1"/>
      <w:numFmt w:val="decimal"/>
      <w:lvlText w:val="%1."/>
      <w:lvlJc w:val="left"/>
      <w:pPr>
        <w:tabs>
          <w:tab w:val="num" w:pos="397"/>
        </w:tabs>
        <w:ind w:left="340" w:hanging="340"/>
      </w:pPr>
      <w:rPr>
        <w:rFonts w:cs="Times New Roman"/>
      </w:rPr>
    </w:lvl>
  </w:abstractNum>
  <w:abstractNum w:abstractNumId="27" w15:restartNumberingAfterBreak="0">
    <w:nsid w:val="00000020"/>
    <w:multiLevelType w:val="singleLevel"/>
    <w:tmpl w:val="00000020"/>
    <w:name w:val="WW8Num58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8" w15:restartNumberingAfterBreak="0">
    <w:nsid w:val="00000021"/>
    <w:multiLevelType w:val="singleLevel"/>
    <w:tmpl w:val="00000021"/>
    <w:name w:val="WW8Num5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29" w15:restartNumberingAfterBreak="0">
    <w:nsid w:val="00000022"/>
    <w:multiLevelType w:val="singleLevel"/>
    <w:tmpl w:val="00000022"/>
    <w:name w:val="WW8Num6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</w:abstractNum>
  <w:abstractNum w:abstractNumId="30" w15:restartNumberingAfterBreak="0">
    <w:nsid w:val="00000023"/>
    <w:multiLevelType w:val="singleLevel"/>
    <w:tmpl w:val="00000023"/>
    <w:name w:val="WW8Num6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</w:rPr>
    </w:lvl>
  </w:abstractNum>
  <w:abstractNum w:abstractNumId="31" w15:restartNumberingAfterBreak="0">
    <w:nsid w:val="00B30E4E"/>
    <w:multiLevelType w:val="singleLevel"/>
    <w:tmpl w:val="79041E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01247C55"/>
    <w:multiLevelType w:val="hybridMultilevel"/>
    <w:tmpl w:val="5E402B4A"/>
    <w:lvl w:ilvl="0" w:tplc="56AA3958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3" w15:restartNumberingAfterBreak="0">
    <w:nsid w:val="01F132A5"/>
    <w:multiLevelType w:val="multilevel"/>
    <w:tmpl w:val="BB46E1D6"/>
    <w:lvl w:ilvl="0">
      <w:start w:val="8"/>
      <w:numFmt w:val="decimal"/>
      <w:lvlText w:val="4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4" w15:restartNumberingAfterBreak="0">
    <w:nsid w:val="02175726"/>
    <w:multiLevelType w:val="hybridMultilevel"/>
    <w:tmpl w:val="2DAA1A20"/>
    <w:lvl w:ilvl="0" w:tplc="4C641104">
      <w:start w:val="1"/>
      <w:numFmt w:val="lowerLetter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023B2F2A"/>
    <w:multiLevelType w:val="hybridMultilevel"/>
    <w:tmpl w:val="8C12309A"/>
    <w:lvl w:ilvl="0" w:tplc="6E40E4FA">
      <w:start w:val="1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0250646C"/>
    <w:multiLevelType w:val="multilevel"/>
    <w:tmpl w:val="B91ABF8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0"/>
      <w:numFmt w:val="decimal"/>
      <w:lvlText w:val="%2."/>
      <w:lvlJc w:val="left"/>
      <w:pPr>
        <w:ind w:left="792" w:hanging="432"/>
      </w:pPr>
      <w:rPr>
        <w:rFonts w:ascii="Cambria" w:eastAsia="Times New Roman" w:hAnsi="Cambria" w:cs="Helvetica"/>
        <w:sz w:val="22"/>
      </w:rPr>
    </w:lvl>
    <w:lvl w:ilvl="2">
      <w:start w:val="3"/>
      <w:numFmt w:val="lowerLetter"/>
      <w:lvlText w:val="%3)"/>
      <w:lvlJc w:val="left"/>
      <w:pPr>
        <w:ind w:left="1072" w:hanging="504"/>
      </w:pPr>
      <w:rPr>
        <w:rFonts w:eastAsia="Times New Roman" w:cs="Helvetica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ascii="Cambria" w:eastAsia="Times New Roman" w:hAnsi="Cambria" w:cs="Helvetica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02F06C2D"/>
    <w:multiLevelType w:val="hybridMultilevel"/>
    <w:tmpl w:val="710A12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49032B"/>
    <w:multiLevelType w:val="multilevel"/>
    <w:tmpl w:val="73A27CE4"/>
    <w:lvl w:ilvl="0">
      <w:start w:val="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986687"/>
    <w:multiLevelType w:val="multilevel"/>
    <w:tmpl w:val="525C05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 w15:restartNumberingAfterBreak="0">
    <w:nsid w:val="056D6187"/>
    <w:multiLevelType w:val="hybridMultilevel"/>
    <w:tmpl w:val="84482F96"/>
    <w:lvl w:ilvl="0" w:tplc="D9C27FBE">
      <w:start w:val="2"/>
      <w:numFmt w:val="decimal"/>
      <w:lvlText w:val="%1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3A2D63"/>
    <w:multiLevelType w:val="multilevel"/>
    <w:tmpl w:val="CFD828C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09BD4B28"/>
    <w:multiLevelType w:val="multilevel"/>
    <w:tmpl w:val="EF169D4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0A906D64"/>
    <w:multiLevelType w:val="hybridMultilevel"/>
    <w:tmpl w:val="727C85C0"/>
    <w:lvl w:ilvl="0" w:tplc="09287C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0B335895"/>
    <w:multiLevelType w:val="multilevel"/>
    <w:tmpl w:val="33F483BA"/>
    <w:lvl w:ilvl="0">
      <w:start w:val="1"/>
      <w:numFmt w:val="decimal"/>
      <w:pStyle w:val="SGI-tredokumentunrartykuu"/>
      <w:suff w:val="nothing"/>
      <w:lvlText w:val="§ %1"/>
      <w:lvlJc w:val="left"/>
      <w:pPr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>
      <w:start w:val="1"/>
      <w:numFmt w:val="decimal"/>
      <w:pStyle w:val="SGI-tredokumentulistanumerowana-liczby"/>
      <w:lvlText w:val="%2."/>
      <w:lvlJc w:val="left"/>
      <w:pPr>
        <w:ind w:left="510" w:hanging="510"/>
      </w:pPr>
      <w:rPr>
        <w:rFonts w:asciiTheme="majorHAnsi" w:hAnsiTheme="majorHAnsi" w:cs="Times New Roman" w:hint="default"/>
        <w:b w:val="0"/>
        <w:i w:val="0"/>
        <w:color w:val="auto"/>
        <w:sz w:val="21"/>
        <w:szCs w:val="21"/>
      </w:rPr>
    </w:lvl>
    <w:lvl w:ilvl="2">
      <w:start w:val="1"/>
      <w:numFmt w:val="lowerLetter"/>
      <w:pStyle w:val="SGI-tredokumentulistanumerowana-literyiniej"/>
      <w:lvlText w:val="%3)"/>
      <w:lvlJc w:val="left"/>
      <w:pPr>
        <w:ind w:left="794" w:hanging="510"/>
      </w:pPr>
      <w:rPr>
        <w:rFonts w:asciiTheme="majorHAnsi" w:hAnsiTheme="majorHAnsi" w:cs="Arial" w:hint="default"/>
        <w:b w:val="0"/>
      </w:rPr>
    </w:lvl>
    <w:lvl w:ilvl="3">
      <w:start w:val="1"/>
      <w:numFmt w:val="lowerLetter"/>
      <w:lvlText w:val="%4)"/>
      <w:lvlJc w:val="left"/>
      <w:pPr>
        <w:ind w:left="1077" w:hanging="357"/>
      </w:pPr>
      <w:rPr>
        <w:rFonts w:ascii="Cambria" w:eastAsia="Times New Roman" w:hAnsi="Cambria" w:cs="Times New Roman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45" w15:restartNumberingAfterBreak="0">
    <w:nsid w:val="0CCF18E1"/>
    <w:multiLevelType w:val="hybridMultilevel"/>
    <w:tmpl w:val="65B43210"/>
    <w:lvl w:ilvl="0" w:tplc="06E49B20">
      <w:start w:val="3"/>
      <w:numFmt w:val="decimal"/>
      <w:lvlText w:val="14.%1."/>
      <w:lvlJc w:val="left"/>
      <w:pPr>
        <w:ind w:left="720" w:hanging="360"/>
      </w:pPr>
      <w:rPr>
        <w:rFonts w:asciiTheme="majorHAnsi" w:hAnsiTheme="majorHAnsi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D291F88"/>
    <w:multiLevelType w:val="hybridMultilevel"/>
    <w:tmpl w:val="D32CE210"/>
    <w:lvl w:ilvl="0" w:tplc="FED6DFC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D41265A"/>
    <w:multiLevelType w:val="multilevel"/>
    <w:tmpl w:val="F5880A78"/>
    <w:lvl w:ilvl="0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ED401D7"/>
    <w:multiLevelType w:val="multilevel"/>
    <w:tmpl w:val="69624E82"/>
    <w:lvl w:ilvl="0">
      <w:start w:val="1"/>
      <w:numFmt w:val="decimal"/>
      <w:lvlText w:val="%1)"/>
      <w:lvlJc w:val="left"/>
      <w:pPr>
        <w:ind w:left="1462" w:hanging="360"/>
      </w:pPr>
    </w:lvl>
    <w:lvl w:ilvl="1">
      <w:start w:val="1"/>
      <w:numFmt w:val="lowerLetter"/>
      <w:lvlText w:val="%2."/>
      <w:lvlJc w:val="left"/>
      <w:pPr>
        <w:ind w:left="2182" w:hanging="360"/>
      </w:pPr>
    </w:lvl>
    <w:lvl w:ilvl="2">
      <w:start w:val="1"/>
      <w:numFmt w:val="lowerRoman"/>
      <w:lvlText w:val="%3."/>
      <w:lvlJc w:val="right"/>
      <w:pPr>
        <w:ind w:left="2902" w:hanging="180"/>
      </w:pPr>
    </w:lvl>
    <w:lvl w:ilvl="3">
      <w:start w:val="1"/>
      <w:numFmt w:val="decimal"/>
      <w:lvlText w:val="%4."/>
      <w:lvlJc w:val="left"/>
      <w:pPr>
        <w:ind w:left="3622" w:hanging="360"/>
      </w:pPr>
    </w:lvl>
    <w:lvl w:ilvl="4">
      <w:start w:val="1"/>
      <w:numFmt w:val="lowerLetter"/>
      <w:lvlText w:val="%5."/>
      <w:lvlJc w:val="left"/>
      <w:pPr>
        <w:ind w:left="4342" w:hanging="360"/>
      </w:pPr>
    </w:lvl>
    <w:lvl w:ilvl="5">
      <w:start w:val="1"/>
      <w:numFmt w:val="lowerRoman"/>
      <w:lvlText w:val="%6."/>
      <w:lvlJc w:val="right"/>
      <w:pPr>
        <w:ind w:left="5062" w:hanging="180"/>
      </w:pPr>
    </w:lvl>
    <w:lvl w:ilvl="6">
      <w:start w:val="1"/>
      <w:numFmt w:val="decimal"/>
      <w:lvlText w:val="%7."/>
      <w:lvlJc w:val="left"/>
      <w:pPr>
        <w:ind w:left="5782" w:hanging="360"/>
      </w:pPr>
    </w:lvl>
    <w:lvl w:ilvl="7">
      <w:start w:val="1"/>
      <w:numFmt w:val="lowerLetter"/>
      <w:lvlText w:val="%8."/>
      <w:lvlJc w:val="left"/>
      <w:pPr>
        <w:ind w:left="6502" w:hanging="360"/>
      </w:pPr>
    </w:lvl>
    <w:lvl w:ilvl="8">
      <w:start w:val="1"/>
      <w:numFmt w:val="lowerRoman"/>
      <w:lvlText w:val="%9."/>
      <w:lvlJc w:val="right"/>
      <w:pPr>
        <w:ind w:left="7222" w:hanging="180"/>
      </w:pPr>
    </w:lvl>
  </w:abstractNum>
  <w:abstractNum w:abstractNumId="49" w15:restartNumberingAfterBreak="0">
    <w:nsid w:val="1026333E"/>
    <w:multiLevelType w:val="hybridMultilevel"/>
    <w:tmpl w:val="E15E71EC"/>
    <w:lvl w:ilvl="0" w:tplc="9440C2F0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F45612A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EAF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3AA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2C120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247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5E56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86523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FD8BE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02803E8"/>
    <w:multiLevelType w:val="hybridMultilevel"/>
    <w:tmpl w:val="277E8A5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125E4205"/>
    <w:multiLevelType w:val="hybridMultilevel"/>
    <w:tmpl w:val="13DADC74"/>
    <w:lvl w:ilvl="0" w:tplc="5D82C218">
      <w:start w:val="1"/>
      <w:numFmt w:val="lowerLetter"/>
      <w:lvlText w:val="%1)"/>
      <w:lvlJc w:val="left"/>
      <w:pPr>
        <w:ind w:left="1287" w:hanging="360"/>
      </w:pPr>
    </w:lvl>
    <w:lvl w:ilvl="1" w:tplc="8E7E0836" w:tentative="1">
      <w:start w:val="1"/>
      <w:numFmt w:val="lowerLetter"/>
      <w:lvlText w:val="%2."/>
      <w:lvlJc w:val="left"/>
      <w:pPr>
        <w:ind w:left="2007" w:hanging="360"/>
      </w:pPr>
    </w:lvl>
    <w:lvl w:ilvl="2" w:tplc="54BE87FA" w:tentative="1">
      <w:start w:val="1"/>
      <w:numFmt w:val="lowerRoman"/>
      <w:lvlText w:val="%3."/>
      <w:lvlJc w:val="right"/>
      <w:pPr>
        <w:ind w:left="2727" w:hanging="180"/>
      </w:pPr>
    </w:lvl>
    <w:lvl w:ilvl="3" w:tplc="F37EEDC2" w:tentative="1">
      <w:start w:val="1"/>
      <w:numFmt w:val="decimal"/>
      <w:lvlText w:val="%4."/>
      <w:lvlJc w:val="left"/>
      <w:pPr>
        <w:ind w:left="3447" w:hanging="360"/>
      </w:pPr>
    </w:lvl>
    <w:lvl w:ilvl="4" w:tplc="CF9A05F0" w:tentative="1">
      <w:start w:val="1"/>
      <w:numFmt w:val="lowerLetter"/>
      <w:lvlText w:val="%5."/>
      <w:lvlJc w:val="left"/>
      <w:pPr>
        <w:ind w:left="4167" w:hanging="360"/>
      </w:pPr>
    </w:lvl>
    <w:lvl w:ilvl="5" w:tplc="3EDCC8C2" w:tentative="1">
      <w:start w:val="1"/>
      <w:numFmt w:val="lowerRoman"/>
      <w:lvlText w:val="%6."/>
      <w:lvlJc w:val="right"/>
      <w:pPr>
        <w:ind w:left="4887" w:hanging="180"/>
      </w:pPr>
    </w:lvl>
    <w:lvl w:ilvl="6" w:tplc="5D8423EC" w:tentative="1">
      <w:start w:val="1"/>
      <w:numFmt w:val="decimal"/>
      <w:lvlText w:val="%7."/>
      <w:lvlJc w:val="left"/>
      <w:pPr>
        <w:ind w:left="5607" w:hanging="360"/>
      </w:pPr>
    </w:lvl>
    <w:lvl w:ilvl="7" w:tplc="5DA28BA8" w:tentative="1">
      <w:start w:val="1"/>
      <w:numFmt w:val="lowerLetter"/>
      <w:lvlText w:val="%8."/>
      <w:lvlJc w:val="left"/>
      <w:pPr>
        <w:ind w:left="6327" w:hanging="360"/>
      </w:pPr>
    </w:lvl>
    <w:lvl w:ilvl="8" w:tplc="32B000E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2" w15:restartNumberingAfterBreak="0">
    <w:nsid w:val="13960EBF"/>
    <w:multiLevelType w:val="multilevel"/>
    <w:tmpl w:val="9774D3B2"/>
    <w:lvl w:ilvl="0">
      <w:start w:val="9"/>
      <w:numFmt w:val="decimal"/>
      <w:lvlText w:val="%1."/>
      <w:lvlJc w:val="left"/>
      <w:pPr>
        <w:ind w:left="360" w:hanging="360"/>
      </w:pPr>
      <w:rPr>
        <w:rFonts w:eastAsia="Cambria" w:hint="default"/>
        <w:color w:val="auto"/>
      </w:rPr>
    </w:lvl>
    <w:lvl w:ilvl="1">
      <w:start w:val="10"/>
      <w:numFmt w:val="decimal"/>
      <w:lvlText w:val="%1.%2."/>
      <w:lvlJc w:val="left"/>
      <w:pPr>
        <w:ind w:left="360" w:hanging="360"/>
      </w:pPr>
      <w:rPr>
        <w:rFonts w:eastAsia="Cambria"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mbria"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mbria"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mbria"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mbria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mbria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mbria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mbria" w:hint="default"/>
        <w:color w:val="auto"/>
      </w:rPr>
    </w:lvl>
  </w:abstractNum>
  <w:abstractNum w:abstractNumId="53" w15:restartNumberingAfterBreak="0">
    <w:nsid w:val="15244240"/>
    <w:multiLevelType w:val="hybridMultilevel"/>
    <w:tmpl w:val="DF706314"/>
    <w:lvl w:ilvl="0" w:tplc="D2C66B9A">
      <w:start w:val="1"/>
      <w:numFmt w:val="lowerLetter"/>
      <w:lvlText w:val="%1)"/>
      <w:lvlJc w:val="left"/>
      <w:pPr>
        <w:ind w:left="927" w:hanging="360"/>
      </w:pPr>
      <w:rPr>
        <w:rFonts w:eastAsia="Cambria" w:hint="default"/>
        <w:color w:val="auto"/>
      </w:rPr>
    </w:lvl>
    <w:lvl w:ilvl="1" w:tplc="494E9890" w:tentative="1">
      <w:start w:val="1"/>
      <w:numFmt w:val="lowerLetter"/>
      <w:lvlText w:val="%2."/>
      <w:lvlJc w:val="left"/>
      <w:pPr>
        <w:ind w:left="1647" w:hanging="360"/>
      </w:pPr>
    </w:lvl>
    <w:lvl w:ilvl="2" w:tplc="5F7804E8" w:tentative="1">
      <w:start w:val="1"/>
      <w:numFmt w:val="lowerRoman"/>
      <w:lvlText w:val="%3."/>
      <w:lvlJc w:val="right"/>
      <w:pPr>
        <w:ind w:left="2367" w:hanging="180"/>
      </w:pPr>
    </w:lvl>
    <w:lvl w:ilvl="3" w:tplc="93127F18" w:tentative="1">
      <w:start w:val="1"/>
      <w:numFmt w:val="decimal"/>
      <w:lvlText w:val="%4."/>
      <w:lvlJc w:val="left"/>
      <w:pPr>
        <w:ind w:left="3087" w:hanging="360"/>
      </w:pPr>
    </w:lvl>
    <w:lvl w:ilvl="4" w:tplc="402C3D9E" w:tentative="1">
      <w:start w:val="1"/>
      <w:numFmt w:val="lowerLetter"/>
      <w:lvlText w:val="%5."/>
      <w:lvlJc w:val="left"/>
      <w:pPr>
        <w:ind w:left="3807" w:hanging="360"/>
      </w:pPr>
    </w:lvl>
    <w:lvl w:ilvl="5" w:tplc="3F40EB16" w:tentative="1">
      <w:start w:val="1"/>
      <w:numFmt w:val="lowerRoman"/>
      <w:lvlText w:val="%6."/>
      <w:lvlJc w:val="right"/>
      <w:pPr>
        <w:ind w:left="4527" w:hanging="180"/>
      </w:pPr>
    </w:lvl>
    <w:lvl w:ilvl="6" w:tplc="358EF2DA" w:tentative="1">
      <w:start w:val="1"/>
      <w:numFmt w:val="decimal"/>
      <w:lvlText w:val="%7."/>
      <w:lvlJc w:val="left"/>
      <w:pPr>
        <w:ind w:left="5247" w:hanging="360"/>
      </w:pPr>
    </w:lvl>
    <w:lvl w:ilvl="7" w:tplc="314C8160" w:tentative="1">
      <w:start w:val="1"/>
      <w:numFmt w:val="lowerLetter"/>
      <w:lvlText w:val="%8."/>
      <w:lvlJc w:val="left"/>
      <w:pPr>
        <w:ind w:left="5967" w:hanging="360"/>
      </w:pPr>
    </w:lvl>
    <w:lvl w:ilvl="8" w:tplc="9FB09A70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15244CAA"/>
    <w:multiLevelType w:val="hybridMultilevel"/>
    <w:tmpl w:val="C20E1A3A"/>
    <w:lvl w:ilvl="0" w:tplc="EEC470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7432042"/>
    <w:multiLevelType w:val="hybridMultilevel"/>
    <w:tmpl w:val="88E64FEA"/>
    <w:lvl w:ilvl="0" w:tplc="8432D5F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1A4B5EA6"/>
    <w:multiLevelType w:val="hybridMultilevel"/>
    <w:tmpl w:val="222C67AC"/>
    <w:lvl w:ilvl="0" w:tplc="0415000F">
      <w:start w:val="1"/>
      <w:numFmt w:val="ordinal"/>
      <w:lvlText w:val="6.%1"/>
      <w:lvlJc w:val="left"/>
      <w:pPr>
        <w:ind w:left="360" w:hanging="360"/>
      </w:pPr>
      <w:rPr>
        <w:rFonts w:cs="Times New Roman" w:hint="default"/>
        <w:b w:val="0"/>
        <w:i w:val="0"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2433" w:hanging="360"/>
      </w:pPr>
    </w:lvl>
    <w:lvl w:ilvl="2" w:tplc="FFFFFFFF" w:tentative="1">
      <w:start w:val="1"/>
      <w:numFmt w:val="lowerRoman"/>
      <w:lvlText w:val="%3."/>
      <w:lvlJc w:val="right"/>
      <w:pPr>
        <w:ind w:left="3153" w:hanging="180"/>
      </w:pPr>
    </w:lvl>
    <w:lvl w:ilvl="3" w:tplc="FFFFFFFF" w:tentative="1">
      <w:start w:val="1"/>
      <w:numFmt w:val="decimal"/>
      <w:lvlText w:val="%4."/>
      <w:lvlJc w:val="left"/>
      <w:pPr>
        <w:ind w:left="3873" w:hanging="360"/>
      </w:pPr>
    </w:lvl>
    <w:lvl w:ilvl="4" w:tplc="FFFFFFFF" w:tentative="1">
      <w:start w:val="1"/>
      <w:numFmt w:val="lowerLetter"/>
      <w:lvlText w:val="%5."/>
      <w:lvlJc w:val="left"/>
      <w:pPr>
        <w:ind w:left="4593" w:hanging="360"/>
      </w:pPr>
    </w:lvl>
    <w:lvl w:ilvl="5" w:tplc="FFFFFFFF" w:tentative="1">
      <w:start w:val="1"/>
      <w:numFmt w:val="lowerRoman"/>
      <w:lvlText w:val="%6."/>
      <w:lvlJc w:val="right"/>
      <w:pPr>
        <w:ind w:left="5313" w:hanging="180"/>
      </w:pPr>
    </w:lvl>
    <w:lvl w:ilvl="6" w:tplc="FFFFFFFF" w:tentative="1">
      <w:start w:val="1"/>
      <w:numFmt w:val="decimal"/>
      <w:lvlText w:val="%7."/>
      <w:lvlJc w:val="left"/>
      <w:pPr>
        <w:ind w:left="6033" w:hanging="360"/>
      </w:pPr>
    </w:lvl>
    <w:lvl w:ilvl="7" w:tplc="FFFFFFFF" w:tentative="1">
      <w:start w:val="1"/>
      <w:numFmt w:val="lowerLetter"/>
      <w:lvlText w:val="%8."/>
      <w:lvlJc w:val="left"/>
      <w:pPr>
        <w:ind w:left="6753" w:hanging="360"/>
      </w:pPr>
    </w:lvl>
    <w:lvl w:ilvl="8" w:tplc="FFFFFFFF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7" w15:restartNumberingAfterBreak="0">
    <w:nsid w:val="1A7A5F47"/>
    <w:multiLevelType w:val="multilevel"/>
    <w:tmpl w:val="D41CEDAA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sz w:val="21"/>
        <w:szCs w:val="21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1C8E26F6"/>
    <w:multiLevelType w:val="hybridMultilevel"/>
    <w:tmpl w:val="78C0E6EC"/>
    <w:lvl w:ilvl="0" w:tplc="7A069DE8">
      <w:start w:val="1"/>
      <w:numFmt w:val="ordinal"/>
      <w:lvlText w:val="5.%1"/>
      <w:lvlJc w:val="left"/>
      <w:pPr>
        <w:ind w:left="720" w:hanging="360"/>
      </w:pPr>
      <w:rPr>
        <w:rFonts w:hint="default"/>
        <w:b/>
        <w:i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1CBA4AAB"/>
    <w:multiLevelType w:val="hybridMultilevel"/>
    <w:tmpl w:val="705C0A36"/>
    <w:lvl w:ilvl="0" w:tplc="10F6161A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E5434D5"/>
    <w:multiLevelType w:val="hybridMultilevel"/>
    <w:tmpl w:val="F7A291FC"/>
    <w:lvl w:ilvl="0" w:tplc="56AA395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1" w15:restartNumberingAfterBreak="0">
    <w:nsid w:val="209A6AAA"/>
    <w:multiLevelType w:val="multilevel"/>
    <w:tmpl w:val="AABA207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7"/>
      <w:numFmt w:val="decimal"/>
      <w:lvlText w:val="%2."/>
      <w:lvlJc w:val="left"/>
      <w:pPr>
        <w:ind w:left="792" w:hanging="432"/>
      </w:pPr>
      <w:rPr>
        <w:rFonts w:eastAsia="Times New Roman" w:cs="Helvetica"/>
      </w:rPr>
    </w:lvl>
    <w:lvl w:ilvl="2">
      <w:start w:val="3"/>
      <w:numFmt w:val="lowerLetter"/>
      <w:lvlText w:val="%3)"/>
      <w:lvlJc w:val="left"/>
      <w:pPr>
        <w:ind w:left="1072" w:hanging="504"/>
      </w:pPr>
      <w:rPr>
        <w:rFonts w:ascii="Cambria" w:eastAsia="Times New Roman" w:hAnsi="Cambria" w:cs="Helvetica"/>
        <w:sz w:val="22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rFonts w:eastAsia="Times New Roman" w:cs="Helvetica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211718B6"/>
    <w:multiLevelType w:val="multilevel"/>
    <w:tmpl w:val="6AF251E6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mbria" w:hAnsi="Cambria"/>
        <w:sz w:val="22"/>
        <w:szCs w:val="20"/>
      </w:rPr>
    </w:lvl>
    <w:lvl w:ilvl="1">
      <w:start w:val="1"/>
      <w:numFmt w:val="lowerLetter"/>
      <w:lvlText w:val="%2)"/>
      <w:lvlJc w:val="left"/>
      <w:pPr>
        <w:tabs>
          <w:tab w:val="num" w:pos="794"/>
        </w:tabs>
        <w:ind w:left="794" w:hanging="434"/>
      </w:pPr>
      <w:rPr>
        <w:rFonts w:ascii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1"/>
        <w:vertAlign w:val="baseline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="Cambria" w:eastAsia="Times New Roman" w:hAnsi="Cambria" w:cs="Calibri"/>
        <w:b w:val="0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21463F64"/>
    <w:multiLevelType w:val="multilevel"/>
    <w:tmpl w:val="FD321E3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1915EAC"/>
    <w:multiLevelType w:val="multilevel"/>
    <w:tmpl w:val="234095A4"/>
    <w:lvl w:ilvl="0">
      <w:start w:val="1"/>
      <w:numFmt w:val="upperLetter"/>
      <w:pStyle w:val="SIWZ-nagwekrozdziau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SIWZ-punkt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Letter"/>
      <w:pStyle w:val="SIWZ-podpunktypunktwzwykych"/>
      <w:lvlText w:val="%3)"/>
      <w:lvlJc w:val="left"/>
      <w:pPr>
        <w:tabs>
          <w:tab w:val="num" w:pos="794"/>
        </w:tabs>
        <w:ind w:left="794" w:hanging="397"/>
      </w:pPr>
      <w:rPr>
        <w:rFonts w:hint="default"/>
        <w:color w:val="000000"/>
      </w:rPr>
    </w:lvl>
    <w:lvl w:ilvl="3">
      <w:start w:val="1"/>
      <w:numFmt w:val="decimal"/>
      <w:pStyle w:val="SIWZ-podpuntypodpunktw"/>
      <w:lvlText w:val="%4)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9"/>
      <w:numFmt w:val="decimal"/>
      <w:lvlText w:val="%7."/>
      <w:lvlJc w:val="left"/>
      <w:pPr>
        <w:ind w:left="2487" w:hanging="360"/>
      </w:pPr>
      <w:rPr>
        <w:rFonts w:hint="default"/>
        <w:b w:val="0"/>
        <w:color w:val="000000" w:themeColor="text1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5" w15:restartNumberingAfterBreak="0">
    <w:nsid w:val="22C04E13"/>
    <w:multiLevelType w:val="hybridMultilevel"/>
    <w:tmpl w:val="FB905F32"/>
    <w:lvl w:ilvl="0" w:tplc="0FF8139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6" w15:restartNumberingAfterBreak="0">
    <w:nsid w:val="26F425B3"/>
    <w:multiLevelType w:val="multilevel"/>
    <w:tmpl w:val="22B6F3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27C45572"/>
    <w:multiLevelType w:val="hybridMultilevel"/>
    <w:tmpl w:val="7EB09150"/>
    <w:lvl w:ilvl="0" w:tplc="01543894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27CF6EEA"/>
    <w:multiLevelType w:val="hybridMultilevel"/>
    <w:tmpl w:val="8176F5C4"/>
    <w:lvl w:ilvl="0" w:tplc="ABFA4038">
      <w:start w:val="1"/>
      <w:numFmt w:val="decimal"/>
      <w:lvlText w:val="22.%1."/>
      <w:lvlJc w:val="left"/>
      <w:pPr>
        <w:ind w:left="720" w:hanging="360"/>
      </w:pPr>
      <w:rPr>
        <w:rFonts w:hint="default"/>
      </w:rPr>
    </w:lvl>
    <w:lvl w:ilvl="1" w:tplc="345AF0DC" w:tentative="1">
      <w:start w:val="1"/>
      <w:numFmt w:val="lowerLetter"/>
      <w:lvlText w:val="%2."/>
      <w:lvlJc w:val="left"/>
      <w:pPr>
        <w:ind w:left="1440" w:hanging="360"/>
      </w:pPr>
    </w:lvl>
    <w:lvl w:ilvl="2" w:tplc="BAACC87A" w:tentative="1">
      <w:start w:val="1"/>
      <w:numFmt w:val="lowerRoman"/>
      <w:lvlText w:val="%3."/>
      <w:lvlJc w:val="right"/>
      <w:pPr>
        <w:ind w:left="2160" w:hanging="180"/>
      </w:pPr>
    </w:lvl>
    <w:lvl w:ilvl="3" w:tplc="6838895E" w:tentative="1">
      <w:start w:val="1"/>
      <w:numFmt w:val="decimal"/>
      <w:lvlText w:val="%4."/>
      <w:lvlJc w:val="left"/>
      <w:pPr>
        <w:ind w:left="2880" w:hanging="360"/>
      </w:pPr>
    </w:lvl>
    <w:lvl w:ilvl="4" w:tplc="603E9492" w:tentative="1">
      <w:start w:val="1"/>
      <w:numFmt w:val="lowerLetter"/>
      <w:lvlText w:val="%5."/>
      <w:lvlJc w:val="left"/>
      <w:pPr>
        <w:ind w:left="3600" w:hanging="360"/>
      </w:pPr>
    </w:lvl>
    <w:lvl w:ilvl="5" w:tplc="3D624900" w:tentative="1">
      <w:start w:val="1"/>
      <w:numFmt w:val="lowerRoman"/>
      <w:lvlText w:val="%6."/>
      <w:lvlJc w:val="right"/>
      <w:pPr>
        <w:ind w:left="4320" w:hanging="180"/>
      </w:pPr>
    </w:lvl>
    <w:lvl w:ilvl="6" w:tplc="0A86226A" w:tentative="1">
      <w:start w:val="1"/>
      <w:numFmt w:val="decimal"/>
      <w:lvlText w:val="%7."/>
      <w:lvlJc w:val="left"/>
      <w:pPr>
        <w:ind w:left="5040" w:hanging="360"/>
      </w:pPr>
    </w:lvl>
    <w:lvl w:ilvl="7" w:tplc="B0F8B040" w:tentative="1">
      <w:start w:val="1"/>
      <w:numFmt w:val="lowerLetter"/>
      <w:lvlText w:val="%8."/>
      <w:lvlJc w:val="left"/>
      <w:pPr>
        <w:ind w:left="5760" w:hanging="360"/>
      </w:pPr>
    </w:lvl>
    <w:lvl w:ilvl="8" w:tplc="181064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8EE7F66"/>
    <w:multiLevelType w:val="multilevel"/>
    <w:tmpl w:val="9E22EE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8F61A10"/>
    <w:multiLevelType w:val="hybridMultilevel"/>
    <w:tmpl w:val="CC2C409A"/>
    <w:lvl w:ilvl="0" w:tplc="8B3E46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98479F7"/>
    <w:multiLevelType w:val="multilevel"/>
    <w:tmpl w:val="23E0C8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2A1355F3"/>
    <w:multiLevelType w:val="multilevel"/>
    <w:tmpl w:val="63008A58"/>
    <w:lvl w:ilvl="0">
      <w:start w:val="8"/>
      <w:numFmt w:val="decimal"/>
      <w:lvlText w:val="9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3" w15:restartNumberingAfterBreak="0">
    <w:nsid w:val="2A786A2E"/>
    <w:multiLevelType w:val="hybridMultilevel"/>
    <w:tmpl w:val="8FDEA46C"/>
    <w:lvl w:ilvl="0" w:tplc="EFD2E7FA">
      <w:start w:val="1"/>
      <w:numFmt w:val="lowerLetter"/>
      <w:lvlText w:val="%1)"/>
      <w:lvlJc w:val="left"/>
      <w:pPr>
        <w:ind w:left="720" w:hanging="360"/>
      </w:pPr>
    </w:lvl>
    <w:lvl w:ilvl="1" w:tplc="2796089C" w:tentative="1">
      <w:start w:val="1"/>
      <w:numFmt w:val="lowerLetter"/>
      <w:lvlText w:val="%2."/>
      <w:lvlJc w:val="left"/>
      <w:pPr>
        <w:ind w:left="1440" w:hanging="360"/>
      </w:pPr>
    </w:lvl>
    <w:lvl w:ilvl="2" w:tplc="CD38597E" w:tentative="1">
      <w:start w:val="1"/>
      <w:numFmt w:val="lowerRoman"/>
      <w:lvlText w:val="%3."/>
      <w:lvlJc w:val="right"/>
      <w:pPr>
        <w:ind w:left="2160" w:hanging="180"/>
      </w:pPr>
    </w:lvl>
    <w:lvl w:ilvl="3" w:tplc="C8668958" w:tentative="1">
      <w:start w:val="1"/>
      <w:numFmt w:val="decimal"/>
      <w:lvlText w:val="%4."/>
      <w:lvlJc w:val="left"/>
      <w:pPr>
        <w:ind w:left="2880" w:hanging="360"/>
      </w:pPr>
    </w:lvl>
    <w:lvl w:ilvl="4" w:tplc="7750D4D8" w:tentative="1">
      <w:start w:val="1"/>
      <w:numFmt w:val="lowerLetter"/>
      <w:lvlText w:val="%5."/>
      <w:lvlJc w:val="left"/>
      <w:pPr>
        <w:ind w:left="3600" w:hanging="360"/>
      </w:pPr>
    </w:lvl>
    <w:lvl w:ilvl="5" w:tplc="1A32480C" w:tentative="1">
      <w:start w:val="1"/>
      <w:numFmt w:val="lowerRoman"/>
      <w:lvlText w:val="%6."/>
      <w:lvlJc w:val="right"/>
      <w:pPr>
        <w:ind w:left="4320" w:hanging="180"/>
      </w:pPr>
    </w:lvl>
    <w:lvl w:ilvl="6" w:tplc="8B6422DC" w:tentative="1">
      <w:start w:val="1"/>
      <w:numFmt w:val="decimal"/>
      <w:lvlText w:val="%7."/>
      <w:lvlJc w:val="left"/>
      <w:pPr>
        <w:ind w:left="5040" w:hanging="360"/>
      </w:pPr>
    </w:lvl>
    <w:lvl w:ilvl="7" w:tplc="AF525FD2" w:tentative="1">
      <w:start w:val="1"/>
      <w:numFmt w:val="lowerLetter"/>
      <w:lvlText w:val="%8."/>
      <w:lvlJc w:val="left"/>
      <w:pPr>
        <w:ind w:left="5760" w:hanging="360"/>
      </w:pPr>
    </w:lvl>
    <w:lvl w:ilvl="8" w:tplc="6AFCD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A8200AD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75" w15:restartNumberingAfterBreak="0">
    <w:nsid w:val="2BA05DB9"/>
    <w:multiLevelType w:val="multilevel"/>
    <w:tmpl w:val="746E3F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BA91F36"/>
    <w:multiLevelType w:val="multilevel"/>
    <w:tmpl w:val="2D3A6AAA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Cambria" w:hAnsi="Cambria" w:cs="Times New Roman"/>
        <w:i w:val="0"/>
        <w:sz w:val="21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7" w15:restartNumberingAfterBreak="0">
    <w:nsid w:val="2C0049F7"/>
    <w:multiLevelType w:val="multilevel"/>
    <w:tmpl w:val="70644646"/>
    <w:lvl w:ilvl="0">
      <w:start w:val="1"/>
      <w:numFmt w:val="decimal"/>
      <w:lvlText w:val="18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C88233A"/>
    <w:multiLevelType w:val="hybridMultilevel"/>
    <w:tmpl w:val="2BD62C62"/>
    <w:lvl w:ilvl="0" w:tplc="1730EF8E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C89484E"/>
    <w:multiLevelType w:val="hybridMultilevel"/>
    <w:tmpl w:val="7BCEEB2A"/>
    <w:lvl w:ilvl="0" w:tplc="BAFE450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color w:val="000000"/>
      </w:rPr>
    </w:lvl>
    <w:lvl w:ilvl="1" w:tplc="15281130">
      <w:start w:val="1"/>
      <w:numFmt w:val="lowerLetter"/>
      <w:lvlText w:val="%2."/>
      <w:lvlJc w:val="left"/>
      <w:pPr>
        <w:ind w:left="858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6F9C4CF4">
      <w:start w:val="1"/>
      <w:numFmt w:val="decimal"/>
      <w:lvlText w:val="14.%4."/>
      <w:lvlJc w:val="left"/>
      <w:pPr>
        <w:ind w:left="2880" w:hanging="360"/>
      </w:pPr>
      <w:rPr>
        <w:rFonts w:asciiTheme="majorHAnsi" w:hAnsiTheme="majorHAnsi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0" w15:restartNumberingAfterBreak="0">
    <w:nsid w:val="2F5F15D0"/>
    <w:multiLevelType w:val="multilevel"/>
    <w:tmpl w:val="8CDEB3D0"/>
    <w:styleLink w:val="Bartek"/>
    <w:lvl w:ilvl="0">
      <w:start w:val="1"/>
      <w:numFmt w:val="decimal"/>
      <w:suff w:val="nothing"/>
      <w:lvlText w:val="§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hanging="357"/>
      </w:pPr>
      <w:rPr>
        <w:rFonts w:ascii="Garamond" w:hAnsi="Garamond" w:hint="default"/>
        <w:b w:val="0"/>
        <w:i w:val="0"/>
        <w:sz w:val="24"/>
      </w:rPr>
    </w:lvl>
    <w:lvl w:ilvl="2">
      <w:start w:val="1"/>
      <w:numFmt w:val="lowerLetter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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20" w:hanging="360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40" w:hanging="360"/>
      </w:pPr>
      <w:rPr>
        <w:rFonts w:ascii="Symbol" w:hAnsi="Symbol" w:hint="default"/>
      </w:rPr>
    </w:lvl>
  </w:abstractNum>
  <w:abstractNum w:abstractNumId="81" w15:restartNumberingAfterBreak="0">
    <w:nsid w:val="2FB85DBE"/>
    <w:multiLevelType w:val="multilevel"/>
    <w:tmpl w:val="15B6372C"/>
    <w:lvl w:ilvl="0">
      <w:start w:val="11"/>
      <w:numFmt w:val="decimal"/>
      <w:lvlText w:val="7.%1."/>
      <w:lvlJc w:val="left"/>
      <w:pPr>
        <w:ind w:left="720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2" w15:restartNumberingAfterBreak="0">
    <w:nsid w:val="306855AA"/>
    <w:multiLevelType w:val="multilevel"/>
    <w:tmpl w:val="D402D62E"/>
    <w:lvl w:ilvl="0">
      <w:start w:val="1"/>
      <w:numFmt w:val="decimal"/>
      <w:lvlText w:val="13.%1."/>
      <w:lvlJc w:val="left"/>
      <w:pPr>
        <w:ind w:left="928" w:hanging="360"/>
      </w:pPr>
      <w:rPr>
        <w:rFonts w:hint="default"/>
        <w:sz w:val="21"/>
        <w:szCs w:val="21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3" w15:restartNumberingAfterBreak="0">
    <w:nsid w:val="316C3098"/>
    <w:multiLevelType w:val="hybridMultilevel"/>
    <w:tmpl w:val="F7CE5730"/>
    <w:lvl w:ilvl="0" w:tplc="1ED40DB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4" w15:restartNumberingAfterBreak="0">
    <w:nsid w:val="33435D94"/>
    <w:multiLevelType w:val="multilevel"/>
    <w:tmpl w:val="7F462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sz w:val="21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85" w15:restartNumberingAfterBreak="0">
    <w:nsid w:val="337D0446"/>
    <w:multiLevelType w:val="hybridMultilevel"/>
    <w:tmpl w:val="350A393A"/>
    <w:lvl w:ilvl="0" w:tplc="1D1C358A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40C65B3"/>
    <w:multiLevelType w:val="hybridMultilevel"/>
    <w:tmpl w:val="C4A47DC8"/>
    <w:lvl w:ilvl="0" w:tplc="EE62B374">
      <w:start w:val="1"/>
      <w:numFmt w:val="decimal"/>
      <w:lvlText w:val="%1."/>
      <w:lvlJc w:val="left"/>
      <w:pPr>
        <w:ind w:left="786" w:hanging="360"/>
      </w:pPr>
      <w:rPr>
        <w:rFonts w:ascii="Segoe UI" w:hAnsi="Segoe UI" w:cs="Segoe UI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87" w15:restartNumberingAfterBreak="0">
    <w:nsid w:val="36C844EB"/>
    <w:multiLevelType w:val="multilevel"/>
    <w:tmpl w:val="B0D8D1CC"/>
    <w:lvl w:ilvl="0">
      <w:start w:val="1"/>
      <w:numFmt w:val="decimal"/>
      <w:lvlText w:val="12.%1."/>
      <w:lvlJc w:val="left"/>
      <w:pPr>
        <w:ind w:left="1145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88" w15:restartNumberingAfterBreak="0">
    <w:nsid w:val="376D07CC"/>
    <w:multiLevelType w:val="multilevel"/>
    <w:tmpl w:val="7DEC3DE6"/>
    <w:lvl w:ilvl="0">
      <w:start w:val="1"/>
      <w:numFmt w:val="decimal"/>
      <w:lvlText w:val="13.%1."/>
      <w:lvlJc w:val="left"/>
      <w:pPr>
        <w:ind w:left="786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382655C4"/>
    <w:multiLevelType w:val="hybridMultilevel"/>
    <w:tmpl w:val="B470A764"/>
    <w:lvl w:ilvl="0" w:tplc="44B437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661E2446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1"/>
        <w:szCs w:val="21"/>
      </w:rPr>
    </w:lvl>
    <w:lvl w:ilvl="2" w:tplc="0154389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CE1ED1AA" w:tentative="1">
      <w:start w:val="1"/>
      <w:numFmt w:val="decimal"/>
      <w:lvlText w:val="%4."/>
      <w:lvlJc w:val="left"/>
      <w:pPr>
        <w:ind w:left="2880" w:hanging="360"/>
      </w:pPr>
    </w:lvl>
    <w:lvl w:ilvl="4" w:tplc="247E7856" w:tentative="1">
      <w:start w:val="1"/>
      <w:numFmt w:val="lowerLetter"/>
      <w:lvlText w:val="%5."/>
      <w:lvlJc w:val="left"/>
      <w:pPr>
        <w:ind w:left="3600" w:hanging="360"/>
      </w:pPr>
    </w:lvl>
    <w:lvl w:ilvl="5" w:tplc="EBE2BE5C" w:tentative="1">
      <w:start w:val="1"/>
      <w:numFmt w:val="lowerRoman"/>
      <w:lvlText w:val="%6."/>
      <w:lvlJc w:val="right"/>
      <w:pPr>
        <w:ind w:left="4320" w:hanging="180"/>
      </w:pPr>
    </w:lvl>
    <w:lvl w:ilvl="6" w:tplc="85302530" w:tentative="1">
      <w:start w:val="1"/>
      <w:numFmt w:val="decimal"/>
      <w:lvlText w:val="%7."/>
      <w:lvlJc w:val="left"/>
      <w:pPr>
        <w:ind w:left="5040" w:hanging="360"/>
      </w:pPr>
    </w:lvl>
    <w:lvl w:ilvl="7" w:tplc="1FD461F6" w:tentative="1">
      <w:start w:val="1"/>
      <w:numFmt w:val="lowerLetter"/>
      <w:lvlText w:val="%8."/>
      <w:lvlJc w:val="left"/>
      <w:pPr>
        <w:ind w:left="5760" w:hanging="360"/>
      </w:pPr>
    </w:lvl>
    <w:lvl w:ilvl="8" w:tplc="A4CA8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8FB41FD"/>
    <w:multiLevelType w:val="multilevel"/>
    <w:tmpl w:val="CCC08B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1" w15:restartNumberingAfterBreak="0">
    <w:nsid w:val="39733C38"/>
    <w:multiLevelType w:val="multilevel"/>
    <w:tmpl w:val="6FE28EB6"/>
    <w:lvl w:ilvl="0">
      <w:start w:val="1"/>
      <w:numFmt w:val="decimal"/>
      <w:lvlText w:val="%1."/>
      <w:lvlJc w:val="left"/>
      <w:pPr>
        <w:ind w:left="408" w:hanging="408"/>
      </w:pPr>
      <w:rPr>
        <w:rFonts w:ascii="Arial" w:eastAsia="Cambria" w:hAnsi="Arial" w:cs="Arial" w:hint="default"/>
        <w:b w:val="0"/>
        <w:bCs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408" w:hanging="408"/>
      </w:pPr>
      <w:rPr>
        <w:rFonts w:asciiTheme="majorHAnsi" w:eastAsia="Cambria" w:hAnsiTheme="majorHAnsi" w:cs="Arial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eastAsia="Cambria" w:hAnsi="Arial" w:cs="Arial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Arial" w:eastAsia="Cambria" w:hAnsi="Arial" w:cs="Arial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Arial" w:eastAsia="Cambria" w:hAnsi="Arial" w:cs="Arial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Arial" w:eastAsia="Cambria" w:hAnsi="Arial" w:cs="Arial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Arial" w:eastAsia="Cambria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Arial" w:eastAsia="Cambria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Arial" w:eastAsia="Cambria" w:hAnsi="Arial" w:cs="Arial" w:hint="default"/>
      </w:rPr>
    </w:lvl>
  </w:abstractNum>
  <w:abstractNum w:abstractNumId="92" w15:restartNumberingAfterBreak="0">
    <w:nsid w:val="39AE0E1E"/>
    <w:multiLevelType w:val="multilevel"/>
    <w:tmpl w:val="ECBEF5C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AFD49B6"/>
    <w:multiLevelType w:val="multilevel"/>
    <w:tmpl w:val="611012DC"/>
    <w:lvl w:ilvl="0">
      <w:start w:val="1"/>
      <w:numFmt w:val="decimal"/>
      <w:lvlText w:val="20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BC41EA"/>
    <w:multiLevelType w:val="hybridMultilevel"/>
    <w:tmpl w:val="BCA46776"/>
    <w:lvl w:ilvl="0" w:tplc="CCF2D4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3DB04AE9"/>
    <w:multiLevelType w:val="hybridMultilevel"/>
    <w:tmpl w:val="E834D9CC"/>
    <w:lvl w:ilvl="0" w:tplc="49140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45E9A" w:tentative="1">
      <w:start w:val="1"/>
      <w:numFmt w:val="lowerLetter"/>
      <w:lvlText w:val="%2."/>
      <w:lvlJc w:val="left"/>
      <w:pPr>
        <w:ind w:left="1440" w:hanging="360"/>
      </w:pPr>
    </w:lvl>
    <w:lvl w:ilvl="2" w:tplc="BB80D312" w:tentative="1">
      <w:start w:val="1"/>
      <w:numFmt w:val="lowerRoman"/>
      <w:lvlText w:val="%3."/>
      <w:lvlJc w:val="right"/>
      <w:pPr>
        <w:ind w:left="2160" w:hanging="180"/>
      </w:pPr>
    </w:lvl>
    <w:lvl w:ilvl="3" w:tplc="E2B0FF0E" w:tentative="1">
      <w:start w:val="1"/>
      <w:numFmt w:val="decimal"/>
      <w:lvlText w:val="%4."/>
      <w:lvlJc w:val="left"/>
      <w:pPr>
        <w:ind w:left="2880" w:hanging="360"/>
      </w:pPr>
    </w:lvl>
    <w:lvl w:ilvl="4" w:tplc="5278507C" w:tentative="1">
      <w:start w:val="1"/>
      <w:numFmt w:val="lowerLetter"/>
      <w:lvlText w:val="%5."/>
      <w:lvlJc w:val="left"/>
      <w:pPr>
        <w:ind w:left="3600" w:hanging="360"/>
      </w:pPr>
    </w:lvl>
    <w:lvl w:ilvl="5" w:tplc="2AE4D054" w:tentative="1">
      <w:start w:val="1"/>
      <w:numFmt w:val="lowerRoman"/>
      <w:lvlText w:val="%6."/>
      <w:lvlJc w:val="right"/>
      <w:pPr>
        <w:ind w:left="4320" w:hanging="180"/>
      </w:pPr>
    </w:lvl>
    <w:lvl w:ilvl="6" w:tplc="A7FA9DA2" w:tentative="1">
      <w:start w:val="1"/>
      <w:numFmt w:val="decimal"/>
      <w:lvlText w:val="%7."/>
      <w:lvlJc w:val="left"/>
      <w:pPr>
        <w:ind w:left="5040" w:hanging="360"/>
      </w:pPr>
    </w:lvl>
    <w:lvl w:ilvl="7" w:tplc="F6A002FC" w:tentative="1">
      <w:start w:val="1"/>
      <w:numFmt w:val="lowerLetter"/>
      <w:lvlText w:val="%8."/>
      <w:lvlJc w:val="left"/>
      <w:pPr>
        <w:ind w:left="5760" w:hanging="360"/>
      </w:pPr>
    </w:lvl>
    <w:lvl w:ilvl="8" w:tplc="F18AE2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DC0416E"/>
    <w:multiLevelType w:val="multilevel"/>
    <w:tmpl w:val="943E88A4"/>
    <w:lvl w:ilvl="0">
      <w:start w:val="1"/>
      <w:numFmt w:val="upperRoman"/>
      <w:pStyle w:val="A-SIWZRozdzia"/>
      <w:lvlText w:val="%1"/>
      <w:lvlJc w:val="left"/>
      <w:pPr>
        <w:tabs>
          <w:tab w:val="num" w:pos="624"/>
        </w:tabs>
        <w:ind w:left="624" w:hanging="624"/>
      </w:pPr>
      <w:rPr>
        <w:rFonts w:ascii="Tahoma" w:hAnsi="Tahoma" w:cs="Times New Roman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A-SIWZustpnum"/>
      <w:lvlText w:val="%2."/>
      <w:lvlJc w:val="left"/>
      <w:pPr>
        <w:tabs>
          <w:tab w:val="num" w:pos="908"/>
        </w:tabs>
        <w:ind w:left="908" w:hanging="340"/>
      </w:pPr>
      <w:rPr>
        <w:rFonts w:ascii="Tahoma" w:eastAsia="Times New Roman" w:hAnsi="Tahoma" w:cs="Times New Roman" w:hint="default"/>
        <w:b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2">
      <w:start w:val="1"/>
      <w:numFmt w:val="decimal"/>
      <w:pStyle w:val="A-SIWZpodpunkt"/>
      <w:lvlText w:val="%3)"/>
      <w:lvlJc w:val="left"/>
      <w:pPr>
        <w:tabs>
          <w:tab w:val="num" w:pos="1390"/>
        </w:tabs>
        <w:ind w:left="1390" w:hanging="397"/>
      </w:pPr>
      <w:rPr>
        <w:rFonts w:ascii="Tahoma" w:hAnsi="Tahoma" w:cs="Times New Roman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lowerLetter"/>
      <w:pStyle w:val="A-SIWZpodpunktwyliczanka"/>
      <w:lvlText w:val="%4)"/>
      <w:lvlJc w:val="left"/>
      <w:pPr>
        <w:tabs>
          <w:tab w:val="num" w:pos="1701"/>
        </w:tabs>
        <w:ind w:left="1701" w:hanging="34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b w:val="0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Theme="majorHAnsi" w:eastAsia="Times New Roman" w:hAnsiTheme="majorHAnsi" w:cs="Arial" w:hint="default"/>
        <w:i w:val="0"/>
        <w:strike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97" w15:restartNumberingAfterBreak="0">
    <w:nsid w:val="40EE21CB"/>
    <w:multiLevelType w:val="multilevel"/>
    <w:tmpl w:val="BF128AC8"/>
    <w:lvl w:ilvl="0">
      <w:start w:val="1"/>
      <w:numFmt w:val="decimal"/>
      <w:pStyle w:val="SGI-zaczniknumerzacznika"/>
      <w:suff w:val="nothing"/>
      <w:lvlText w:val="Załącznik Nr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GI-trezacznikalistanumerowana-liczby"/>
      <w:lvlText w:val="%2."/>
      <w:lvlJc w:val="left"/>
      <w:pPr>
        <w:ind w:left="363" w:hanging="363"/>
      </w:pPr>
      <w:rPr>
        <w:rFonts w:hint="default"/>
        <w:b w:val="0"/>
      </w:rPr>
    </w:lvl>
    <w:lvl w:ilvl="2">
      <w:start w:val="1"/>
      <w:numFmt w:val="lowerLetter"/>
      <w:pStyle w:val="SGI-trezacznikalistanumerowana-literyiniej"/>
      <w:lvlText w:val="%3)"/>
      <w:lvlJc w:val="left"/>
      <w:pPr>
        <w:ind w:left="720" w:hanging="363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077" w:hanging="357"/>
      </w:pPr>
      <w:rPr>
        <w:rFonts w:ascii="Symbol" w:hAnsi="Symbol" w:hint="default"/>
        <w:color w:val="auto"/>
      </w:rPr>
    </w:lvl>
    <w:lvl w:ilvl="4">
      <w:start w:val="1"/>
      <w:numFmt w:val="bullet"/>
      <w:lvlText w:val="○"/>
      <w:lvlJc w:val="left"/>
      <w:pPr>
        <w:ind w:left="1797" w:hanging="357"/>
      </w:pPr>
      <w:rPr>
        <w:rFonts w:ascii="Garamond" w:hAnsi="Garamond" w:hint="default"/>
        <w:color w:val="auto"/>
      </w:rPr>
    </w:lvl>
    <w:lvl w:ilvl="5">
      <w:start w:val="1"/>
      <w:numFmt w:val="bullet"/>
      <w:lvlText w:val=""/>
      <w:lvlJc w:val="left"/>
      <w:pPr>
        <w:ind w:left="2160" w:hanging="363"/>
      </w:pPr>
      <w:rPr>
        <w:rFonts w:ascii="Symbol" w:hAnsi="Symbol" w:hint="default"/>
      </w:rPr>
    </w:lvl>
    <w:lvl w:ilvl="6">
      <w:start w:val="1"/>
      <w:numFmt w:val="bullet"/>
      <w:lvlText w:val=""/>
      <w:lvlJc w:val="left"/>
      <w:pPr>
        <w:ind w:left="2517" w:hanging="357"/>
      </w:pPr>
      <w:rPr>
        <w:rFonts w:ascii="Wingdings 2" w:hAnsi="Wingdings 2" w:hint="default"/>
      </w:rPr>
    </w:lvl>
    <w:lvl w:ilvl="7">
      <w:start w:val="1"/>
      <w:numFmt w:val="bullet"/>
      <w:lvlText w:val="–"/>
      <w:lvlJc w:val="left"/>
      <w:pPr>
        <w:ind w:left="2880" w:hanging="363"/>
      </w:pPr>
      <w:rPr>
        <w:rFonts w:ascii="Wide Latin" w:hAnsi="Wide Latin" w:hint="default"/>
      </w:rPr>
    </w:lvl>
    <w:lvl w:ilvl="8">
      <w:start w:val="1"/>
      <w:numFmt w:val="bullet"/>
      <w:lvlText w:val=""/>
      <w:lvlJc w:val="left"/>
      <w:pPr>
        <w:ind w:left="3238" w:hanging="358"/>
      </w:pPr>
      <w:rPr>
        <w:rFonts w:ascii="Symbol" w:hAnsi="Symbol" w:hint="default"/>
      </w:rPr>
    </w:lvl>
  </w:abstractNum>
  <w:abstractNum w:abstractNumId="98" w15:restartNumberingAfterBreak="0">
    <w:nsid w:val="42450C48"/>
    <w:multiLevelType w:val="multilevel"/>
    <w:tmpl w:val="86B2CF5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946"/>
        </w:tabs>
        <w:ind w:left="294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66"/>
        </w:tabs>
        <w:ind w:left="366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106"/>
        </w:tabs>
        <w:ind w:left="510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826"/>
        </w:tabs>
        <w:ind w:left="582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00" w15:restartNumberingAfterBreak="0">
    <w:nsid w:val="432B7DF6"/>
    <w:multiLevelType w:val="multilevel"/>
    <w:tmpl w:val="19E828C0"/>
    <w:lvl w:ilvl="0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/>
        <w:b w:val="0"/>
        <w:bCs w:val="0"/>
        <w:i w:val="0"/>
        <w:iCs w:val="0"/>
        <w:sz w:val="22"/>
        <w:szCs w:val="21"/>
      </w:rPr>
    </w:lvl>
    <w:lvl w:ilvl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Letter"/>
      <w:lvlText w:val="%3)"/>
      <w:lvlJc w:val="left"/>
      <w:pPr>
        <w:tabs>
          <w:tab w:val="num" w:pos="1942"/>
        </w:tabs>
        <w:ind w:left="1942" w:hanging="180"/>
      </w:pPr>
      <w:rPr>
        <w:rFonts w:ascii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1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ascii="Cambria" w:hAnsi="Cambria"/>
        <w:sz w:val="22"/>
        <w:szCs w:val="21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1" w15:restartNumberingAfterBreak="0">
    <w:nsid w:val="43B779CA"/>
    <w:multiLevelType w:val="multilevel"/>
    <w:tmpl w:val="12A6B61A"/>
    <w:name w:val="Tiret 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eastAsia="Times New Roman" w:cs="Arial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2" w15:restartNumberingAfterBreak="0">
    <w:nsid w:val="45296B0F"/>
    <w:multiLevelType w:val="multilevel"/>
    <w:tmpl w:val="C6287F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1"/>
      </w:r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278" w:hanging="72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1770" w:hanging="108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262" w:hanging="144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03" w15:restartNumberingAfterBreak="0">
    <w:nsid w:val="45674136"/>
    <w:multiLevelType w:val="multilevel"/>
    <w:tmpl w:val="EB64EE44"/>
    <w:lvl w:ilvl="0">
      <w:start w:val="1"/>
      <w:numFmt w:val="decimal"/>
      <w:lvlText w:val="%1."/>
      <w:lvlJc w:val="left"/>
      <w:pPr>
        <w:ind w:left="1440" w:hanging="360"/>
      </w:pPr>
      <w:rPr>
        <w:rFonts w:eastAsia="Calibri" w:cs="Arial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7861F80"/>
    <w:multiLevelType w:val="hybridMultilevel"/>
    <w:tmpl w:val="8588152C"/>
    <w:lvl w:ilvl="0" w:tplc="CDBC61F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C06A71E">
      <w:start w:val="1"/>
      <w:numFmt w:val="decimal"/>
      <w:lvlText w:val="%2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2" w:tplc="B3AC5480">
      <w:start w:val="1"/>
      <w:numFmt w:val="lowerLetter"/>
      <w:lvlText w:val="%3)"/>
      <w:lvlJc w:val="left"/>
      <w:pPr>
        <w:ind w:left="1124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1844"/>
        </w:tabs>
        <w:ind w:left="18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564"/>
        </w:tabs>
        <w:ind w:left="25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284"/>
        </w:tabs>
        <w:ind w:left="32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004"/>
        </w:tabs>
        <w:ind w:left="40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4724"/>
        </w:tabs>
        <w:ind w:left="47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444"/>
        </w:tabs>
        <w:ind w:left="5444" w:hanging="360"/>
      </w:pPr>
      <w:rPr>
        <w:rFonts w:ascii="Wingdings" w:hAnsi="Wingdings" w:hint="default"/>
      </w:rPr>
    </w:lvl>
  </w:abstractNum>
  <w:abstractNum w:abstractNumId="105" w15:restartNumberingAfterBreak="0">
    <w:nsid w:val="48453FBA"/>
    <w:multiLevelType w:val="multilevel"/>
    <w:tmpl w:val="1DC4627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6" w15:restartNumberingAfterBreak="0">
    <w:nsid w:val="4A6250C6"/>
    <w:multiLevelType w:val="hybridMultilevel"/>
    <w:tmpl w:val="03DC7706"/>
    <w:lvl w:ilvl="0" w:tplc="3072E948">
      <w:start w:val="2"/>
      <w:numFmt w:val="decimal"/>
      <w:lvlText w:val="%1."/>
      <w:lvlJc w:val="left"/>
      <w:pPr>
        <w:ind w:left="1440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0"/>
      </w:rPr>
    </w:lvl>
    <w:lvl w:ilvl="1" w:tplc="0B287BBE" w:tentative="1">
      <w:start w:val="1"/>
      <w:numFmt w:val="lowerLetter"/>
      <w:lvlText w:val="%2."/>
      <w:lvlJc w:val="left"/>
      <w:pPr>
        <w:ind w:left="1440" w:hanging="360"/>
      </w:pPr>
    </w:lvl>
    <w:lvl w:ilvl="2" w:tplc="A7B8C23A" w:tentative="1">
      <w:start w:val="1"/>
      <w:numFmt w:val="lowerRoman"/>
      <w:lvlText w:val="%3."/>
      <w:lvlJc w:val="right"/>
      <w:pPr>
        <w:ind w:left="2160" w:hanging="180"/>
      </w:pPr>
    </w:lvl>
    <w:lvl w:ilvl="3" w:tplc="DBFCDF1A" w:tentative="1">
      <w:start w:val="1"/>
      <w:numFmt w:val="decimal"/>
      <w:lvlText w:val="%4."/>
      <w:lvlJc w:val="left"/>
      <w:pPr>
        <w:ind w:left="2880" w:hanging="360"/>
      </w:pPr>
    </w:lvl>
    <w:lvl w:ilvl="4" w:tplc="89B09B62" w:tentative="1">
      <w:start w:val="1"/>
      <w:numFmt w:val="lowerLetter"/>
      <w:lvlText w:val="%5."/>
      <w:lvlJc w:val="left"/>
      <w:pPr>
        <w:ind w:left="3600" w:hanging="360"/>
      </w:pPr>
    </w:lvl>
    <w:lvl w:ilvl="5" w:tplc="7720A214" w:tentative="1">
      <w:start w:val="1"/>
      <w:numFmt w:val="lowerRoman"/>
      <w:lvlText w:val="%6."/>
      <w:lvlJc w:val="right"/>
      <w:pPr>
        <w:ind w:left="4320" w:hanging="180"/>
      </w:pPr>
    </w:lvl>
    <w:lvl w:ilvl="6" w:tplc="5F966AE8" w:tentative="1">
      <w:start w:val="1"/>
      <w:numFmt w:val="decimal"/>
      <w:lvlText w:val="%7."/>
      <w:lvlJc w:val="left"/>
      <w:pPr>
        <w:ind w:left="5040" w:hanging="360"/>
      </w:pPr>
    </w:lvl>
    <w:lvl w:ilvl="7" w:tplc="B3E4CCFA" w:tentative="1">
      <w:start w:val="1"/>
      <w:numFmt w:val="lowerLetter"/>
      <w:lvlText w:val="%8."/>
      <w:lvlJc w:val="left"/>
      <w:pPr>
        <w:ind w:left="5760" w:hanging="360"/>
      </w:pPr>
    </w:lvl>
    <w:lvl w:ilvl="8" w:tplc="508CA3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AF60C24"/>
    <w:multiLevelType w:val="hybridMultilevel"/>
    <w:tmpl w:val="820C95F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8" w15:restartNumberingAfterBreak="0">
    <w:nsid w:val="4B0E1381"/>
    <w:multiLevelType w:val="multilevel"/>
    <w:tmpl w:val="C22C8612"/>
    <w:lvl w:ilvl="0">
      <w:start w:val="1"/>
      <w:numFmt w:val="decimal"/>
      <w:lvlText w:val="%1)"/>
      <w:lvlJc w:val="left"/>
      <w:pPr>
        <w:ind w:left="927" w:hanging="360"/>
      </w:pPr>
      <w:rPr>
        <w:rFonts w:ascii="Cambria" w:eastAsia="Cambria" w:hAnsi="Cambria" w:cs="Cambria"/>
        <w:b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09" w15:restartNumberingAfterBreak="0">
    <w:nsid w:val="4C330F2F"/>
    <w:multiLevelType w:val="hybridMultilevel"/>
    <w:tmpl w:val="7A46482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0" w15:restartNumberingAfterBreak="0">
    <w:nsid w:val="4C8D73AD"/>
    <w:multiLevelType w:val="hybridMultilevel"/>
    <w:tmpl w:val="DAA21326"/>
    <w:lvl w:ilvl="0" w:tplc="0BDAEA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C05030">
      <w:start w:val="2"/>
      <w:numFmt w:val="decimal"/>
      <w:lvlText w:val="%2."/>
      <w:lvlJc w:val="center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1" w15:restartNumberingAfterBreak="0">
    <w:nsid w:val="4CFA5A5B"/>
    <w:multiLevelType w:val="multilevel"/>
    <w:tmpl w:val="5EF079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E265088"/>
    <w:multiLevelType w:val="hybridMultilevel"/>
    <w:tmpl w:val="8536F420"/>
    <w:lvl w:ilvl="0" w:tplc="4A309C24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3" w15:restartNumberingAfterBreak="0">
    <w:nsid w:val="4F0D792E"/>
    <w:multiLevelType w:val="multilevel"/>
    <w:tmpl w:val="3F7A8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sz w:val="21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4" w15:restartNumberingAfterBreak="0">
    <w:nsid w:val="50CA17E9"/>
    <w:multiLevelType w:val="multilevel"/>
    <w:tmpl w:val="0910E7F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178403B"/>
    <w:multiLevelType w:val="multilevel"/>
    <w:tmpl w:val="14CE68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51903B34"/>
    <w:multiLevelType w:val="multilevel"/>
    <w:tmpl w:val="457AC454"/>
    <w:lvl w:ilvl="0">
      <w:start w:val="1"/>
      <w:numFmt w:val="decimal"/>
      <w:lvlText w:val="15.%1."/>
      <w:lvlJc w:val="left"/>
      <w:pPr>
        <w:ind w:left="4046" w:hanging="360"/>
      </w:pPr>
      <w:rPr>
        <w:rFonts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4BF6CF8"/>
    <w:multiLevelType w:val="multilevel"/>
    <w:tmpl w:val="688AD31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54E10059"/>
    <w:multiLevelType w:val="multilevel"/>
    <w:tmpl w:val="460209E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9" w15:restartNumberingAfterBreak="0">
    <w:nsid w:val="55CB218C"/>
    <w:multiLevelType w:val="multilevel"/>
    <w:tmpl w:val="621890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76B793B"/>
    <w:multiLevelType w:val="hybridMultilevel"/>
    <w:tmpl w:val="F3ACC3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97D4AE3"/>
    <w:multiLevelType w:val="hybridMultilevel"/>
    <w:tmpl w:val="ACF0EB72"/>
    <w:lvl w:ilvl="0" w:tplc="80B65F9C">
      <w:start w:val="1"/>
      <w:numFmt w:val="decimal"/>
      <w:lvlText w:val="%1)"/>
      <w:lvlJc w:val="left"/>
      <w:pPr>
        <w:ind w:left="1996" w:hanging="360"/>
      </w:pPr>
      <w:rPr>
        <w:rFonts w:ascii="Arial" w:hAnsi="Arial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2"/>
        <w:szCs w:val="24"/>
      </w:rPr>
    </w:lvl>
    <w:lvl w:ilvl="1" w:tplc="04090019">
      <w:start w:val="1"/>
      <w:numFmt w:val="decimal"/>
      <w:lvlText w:val="%2."/>
      <w:lvlJc w:val="left"/>
      <w:pPr>
        <w:ind w:left="1778" w:hanging="360"/>
      </w:pPr>
      <w:rPr>
        <w:rFonts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2" w:tplc="0409001B">
      <w:start w:val="1"/>
      <w:numFmt w:val="lowerLetter"/>
      <w:lvlText w:val="%3)"/>
      <w:lvlJc w:val="left"/>
      <w:pPr>
        <w:ind w:left="3616" w:hanging="360"/>
      </w:pPr>
      <w:rPr>
        <w:rFonts w:hint="default"/>
      </w:rPr>
    </w:lvl>
    <w:lvl w:ilvl="3" w:tplc="0409000F">
      <w:start w:val="10"/>
      <w:numFmt w:val="upperRoman"/>
      <w:lvlText w:val="%4."/>
      <w:lvlJc w:val="left"/>
      <w:pPr>
        <w:ind w:left="1004" w:hanging="720"/>
      </w:pPr>
      <w:rPr>
        <w:rFonts w:hint="default"/>
        <w:sz w:val="20"/>
        <w:szCs w:val="20"/>
      </w:r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22" w15:restartNumberingAfterBreak="0">
    <w:nsid w:val="59E20270"/>
    <w:multiLevelType w:val="hybridMultilevel"/>
    <w:tmpl w:val="2894F9D0"/>
    <w:lvl w:ilvl="0" w:tplc="8E40AD70">
      <w:start w:val="1"/>
      <w:numFmt w:val="lowerLetter"/>
      <w:lvlText w:val="%1)"/>
      <w:lvlJc w:val="left"/>
      <w:pPr>
        <w:ind w:left="786" w:hanging="360"/>
      </w:pPr>
      <w:rPr>
        <w:rFonts w:asciiTheme="majorHAnsi" w:hAnsiTheme="majorHAnsi" w:cs="Arial"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3" w15:restartNumberingAfterBreak="0">
    <w:nsid w:val="5BE6603A"/>
    <w:multiLevelType w:val="hybridMultilevel"/>
    <w:tmpl w:val="266672BE"/>
    <w:lvl w:ilvl="0" w:tplc="6826E306">
      <w:start w:val="1"/>
      <w:numFmt w:val="lowerLetter"/>
      <w:lvlText w:val="%1)"/>
      <w:lvlJc w:val="left"/>
      <w:pPr>
        <w:ind w:left="1440" w:hanging="360"/>
      </w:pPr>
      <w:rPr>
        <w:rFonts w:ascii="Cambria" w:eastAsia="Cambria" w:hAnsi="Cambria" w:cs="Cambria"/>
      </w:rPr>
    </w:lvl>
    <w:lvl w:ilvl="1" w:tplc="13BED264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67C9F3A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242BD46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9E8A7D7C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5C768E78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68DA0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4F4D910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DD383B6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4" w15:restartNumberingAfterBreak="0">
    <w:nsid w:val="5C1D1604"/>
    <w:multiLevelType w:val="multilevel"/>
    <w:tmpl w:val="9A2AE3B0"/>
    <w:lvl w:ilvl="0">
      <w:start w:val="1"/>
      <w:numFmt w:val="bullet"/>
      <w:lvlText w:val="●"/>
      <w:lvlJc w:val="left"/>
      <w:pPr>
        <w:ind w:left="720" w:hanging="360"/>
      </w:pPr>
      <w:rPr>
        <w:rFonts w:asciiTheme="majorHAnsi" w:eastAsia="Noto Sans Symbols" w:hAnsiTheme="majorHAnsi" w:cs="Noto Sans Symbols" w:hint="default"/>
        <w:sz w:val="12"/>
        <w:szCs w:val="2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5FBA2694"/>
    <w:multiLevelType w:val="multilevel"/>
    <w:tmpl w:val="80BE59E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6" w15:restartNumberingAfterBreak="0">
    <w:nsid w:val="60AD1E42"/>
    <w:multiLevelType w:val="hybridMultilevel"/>
    <w:tmpl w:val="3DD20692"/>
    <w:lvl w:ilvl="0" w:tplc="6BC4A1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2E47E09"/>
    <w:multiLevelType w:val="hybridMultilevel"/>
    <w:tmpl w:val="40661D7C"/>
    <w:lvl w:ilvl="0" w:tplc="CE703DAA">
      <w:start w:val="1"/>
      <w:numFmt w:val="decimal"/>
      <w:lvlText w:val="10.%1."/>
      <w:lvlJc w:val="left"/>
      <w:pPr>
        <w:ind w:left="720" w:hanging="360"/>
      </w:pPr>
      <w:rPr>
        <w:rFonts w:cs="Times New Roman" w:hint="default"/>
        <w:b w:val="0"/>
        <w:sz w:val="21"/>
        <w:szCs w:val="21"/>
      </w:rPr>
    </w:lvl>
    <w:lvl w:ilvl="1" w:tplc="35BA912C" w:tentative="1">
      <w:start w:val="1"/>
      <w:numFmt w:val="lowerLetter"/>
      <w:lvlText w:val="%2."/>
      <w:lvlJc w:val="left"/>
      <w:pPr>
        <w:ind w:left="1440" w:hanging="360"/>
      </w:pPr>
    </w:lvl>
    <w:lvl w:ilvl="2" w:tplc="C8FC09CA" w:tentative="1">
      <w:start w:val="1"/>
      <w:numFmt w:val="lowerRoman"/>
      <w:lvlText w:val="%3."/>
      <w:lvlJc w:val="right"/>
      <w:pPr>
        <w:ind w:left="2160" w:hanging="180"/>
      </w:pPr>
    </w:lvl>
    <w:lvl w:ilvl="3" w:tplc="F9B2BC20" w:tentative="1">
      <w:start w:val="1"/>
      <w:numFmt w:val="decimal"/>
      <w:lvlText w:val="%4."/>
      <w:lvlJc w:val="left"/>
      <w:pPr>
        <w:ind w:left="2880" w:hanging="360"/>
      </w:pPr>
    </w:lvl>
    <w:lvl w:ilvl="4" w:tplc="9BB4C924" w:tentative="1">
      <w:start w:val="1"/>
      <w:numFmt w:val="lowerLetter"/>
      <w:lvlText w:val="%5."/>
      <w:lvlJc w:val="left"/>
      <w:pPr>
        <w:ind w:left="3600" w:hanging="360"/>
      </w:pPr>
    </w:lvl>
    <w:lvl w:ilvl="5" w:tplc="151E7A36" w:tentative="1">
      <w:start w:val="1"/>
      <w:numFmt w:val="lowerRoman"/>
      <w:lvlText w:val="%6."/>
      <w:lvlJc w:val="right"/>
      <w:pPr>
        <w:ind w:left="4320" w:hanging="180"/>
      </w:pPr>
    </w:lvl>
    <w:lvl w:ilvl="6" w:tplc="CDC491C4" w:tentative="1">
      <w:start w:val="1"/>
      <w:numFmt w:val="decimal"/>
      <w:lvlText w:val="%7."/>
      <w:lvlJc w:val="left"/>
      <w:pPr>
        <w:ind w:left="5040" w:hanging="360"/>
      </w:pPr>
    </w:lvl>
    <w:lvl w:ilvl="7" w:tplc="8684DC64" w:tentative="1">
      <w:start w:val="1"/>
      <w:numFmt w:val="lowerLetter"/>
      <w:lvlText w:val="%8."/>
      <w:lvlJc w:val="left"/>
      <w:pPr>
        <w:ind w:left="5760" w:hanging="360"/>
      </w:pPr>
    </w:lvl>
    <w:lvl w:ilvl="8" w:tplc="AD24D7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3A90DEF"/>
    <w:multiLevelType w:val="hybridMultilevel"/>
    <w:tmpl w:val="88DE4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5B3407C"/>
    <w:multiLevelType w:val="multilevel"/>
    <w:tmpl w:val="6810B8B2"/>
    <w:lvl w:ilvl="0">
      <w:start w:val="17"/>
      <w:numFmt w:val="decimal"/>
      <w:lvlText w:val="%1."/>
      <w:lvlJc w:val="left"/>
      <w:pPr>
        <w:tabs>
          <w:tab w:val="num" w:pos="486"/>
        </w:tabs>
        <w:ind w:left="486" w:hanging="486"/>
      </w:pPr>
      <w:rPr>
        <w:rFonts w:cs="Times New Roman" w:hint="default"/>
      </w:rPr>
    </w:lvl>
    <w:lvl w:ilvl="1">
      <w:start w:val="1"/>
      <w:numFmt w:val="decimal"/>
      <w:pStyle w:val="zwykybezwcicia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0" w15:restartNumberingAfterBreak="0">
    <w:nsid w:val="665C1A1C"/>
    <w:multiLevelType w:val="multilevel"/>
    <w:tmpl w:val="91BA0FBE"/>
    <w:lvl w:ilvl="0">
      <w:start w:val="1"/>
      <w:numFmt w:val="lowerLetter"/>
      <w:lvlText w:val="%1)"/>
      <w:lvlJc w:val="left"/>
      <w:pPr>
        <w:ind w:left="108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1" w15:restartNumberingAfterBreak="0">
    <w:nsid w:val="66B32DAB"/>
    <w:multiLevelType w:val="multilevel"/>
    <w:tmpl w:val="915E2A96"/>
    <w:lvl w:ilvl="0">
      <w:start w:val="4"/>
      <w:numFmt w:val="decimal"/>
      <w:lvlText w:val="16.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2" w15:restartNumberingAfterBreak="0">
    <w:nsid w:val="675C7A10"/>
    <w:multiLevelType w:val="hybridMultilevel"/>
    <w:tmpl w:val="1960EFE4"/>
    <w:lvl w:ilvl="0" w:tplc="84E6DEA6">
      <w:start w:val="3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 w:tplc="39AE50BA" w:tentative="1">
      <w:start w:val="1"/>
      <w:numFmt w:val="lowerLetter"/>
      <w:lvlText w:val="%2."/>
      <w:lvlJc w:val="left"/>
      <w:pPr>
        <w:ind w:left="1440" w:hanging="360"/>
      </w:pPr>
    </w:lvl>
    <w:lvl w:ilvl="2" w:tplc="596607E8" w:tentative="1">
      <w:start w:val="1"/>
      <w:numFmt w:val="lowerRoman"/>
      <w:lvlText w:val="%3."/>
      <w:lvlJc w:val="right"/>
      <w:pPr>
        <w:ind w:left="2160" w:hanging="180"/>
      </w:pPr>
    </w:lvl>
    <w:lvl w:ilvl="3" w:tplc="D2C2FC62" w:tentative="1">
      <w:start w:val="1"/>
      <w:numFmt w:val="decimal"/>
      <w:lvlText w:val="%4."/>
      <w:lvlJc w:val="left"/>
      <w:pPr>
        <w:ind w:left="2880" w:hanging="360"/>
      </w:pPr>
    </w:lvl>
    <w:lvl w:ilvl="4" w:tplc="C618FAF0" w:tentative="1">
      <w:start w:val="1"/>
      <w:numFmt w:val="lowerLetter"/>
      <w:lvlText w:val="%5."/>
      <w:lvlJc w:val="left"/>
      <w:pPr>
        <w:ind w:left="3600" w:hanging="360"/>
      </w:pPr>
    </w:lvl>
    <w:lvl w:ilvl="5" w:tplc="90349AF4" w:tentative="1">
      <w:start w:val="1"/>
      <w:numFmt w:val="lowerRoman"/>
      <w:lvlText w:val="%6."/>
      <w:lvlJc w:val="right"/>
      <w:pPr>
        <w:ind w:left="4320" w:hanging="180"/>
      </w:pPr>
    </w:lvl>
    <w:lvl w:ilvl="6" w:tplc="0C2C3C60" w:tentative="1">
      <w:start w:val="1"/>
      <w:numFmt w:val="decimal"/>
      <w:lvlText w:val="%7."/>
      <w:lvlJc w:val="left"/>
      <w:pPr>
        <w:ind w:left="5040" w:hanging="360"/>
      </w:pPr>
    </w:lvl>
    <w:lvl w:ilvl="7" w:tplc="8562631A" w:tentative="1">
      <w:start w:val="1"/>
      <w:numFmt w:val="lowerLetter"/>
      <w:lvlText w:val="%8."/>
      <w:lvlJc w:val="left"/>
      <w:pPr>
        <w:ind w:left="5760" w:hanging="360"/>
      </w:pPr>
    </w:lvl>
    <w:lvl w:ilvl="8" w:tplc="63E6ED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8D9103E"/>
    <w:multiLevelType w:val="hybridMultilevel"/>
    <w:tmpl w:val="9AB0F38A"/>
    <w:lvl w:ilvl="0" w:tplc="2F58A2AE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34" w15:restartNumberingAfterBreak="0">
    <w:nsid w:val="69A77376"/>
    <w:multiLevelType w:val="multilevel"/>
    <w:tmpl w:val="56B0FB68"/>
    <w:lvl w:ilvl="0">
      <w:start w:val="1"/>
      <w:numFmt w:val="decimal"/>
      <w:lvlText w:val="17.%1."/>
      <w:lvlJc w:val="left"/>
      <w:pPr>
        <w:ind w:left="720" w:hanging="360"/>
      </w:pPr>
      <w:rPr>
        <w:rFonts w:asciiTheme="majorHAnsi" w:hAnsiTheme="majorHAnsi" w:cs="Times New Roman" w:hint="default"/>
        <w:b w:val="0"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9C97F32"/>
    <w:multiLevelType w:val="multilevel"/>
    <w:tmpl w:val="1DE2D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1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1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36" w15:restartNumberingAfterBreak="0">
    <w:nsid w:val="6A01751E"/>
    <w:multiLevelType w:val="multilevel"/>
    <w:tmpl w:val="48A672A0"/>
    <w:lvl w:ilvl="0">
      <w:start w:val="5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7" w15:restartNumberingAfterBreak="0">
    <w:nsid w:val="6B945A15"/>
    <w:multiLevelType w:val="hybridMultilevel"/>
    <w:tmpl w:val="5BF05FD2"/>
    <w:lvl w:ilvl="0" w:tplc="87DCAD1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D7865DD"/>
    <w:multiLevelType w:val="multilevel"/>
    <w:tmpl w:val="9B66367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Cambria" w:hint="default"/>
        <w:color w:val="auto"/>
        <w:sz w:val="21"/>
        <w:szCs w:val="21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9" w15:restartNumberingAfterBreak="0">
    <w:nsid w:val="6DAB79A0"/>
    <w:multiLevelType w:val="hybridMultilevel"/>
    <w:tmpl w:val="32347114"/>
    <w:lvl w:ilvl="0" w:tplc="0415000F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50017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DBB5E15"/>
    <w:multiLevelType w:val="multilevel"/>
    <w:tmpl w:val="9E3E474A"/>
    <w:lvl w:ilvl="0">
      <w:start w:val="1"/>
      <w:numFmt w:val="decimal"/>
      <w:lvlText w:val="8.%1."/>
      <w:lvlJc w:val="left"/>
      <w:pPr>
        <w:ind w:left="928" w:hanging="360"/>
      </w:pPr>
      <w:rPr>
        <w:rFonts w:cs="Times New Roman" w:hint="default"/>
        <w:sz w:val="21"/>
        <w:szCs w:val="21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abstractNum w:abstractNumId="141" w15:restartNumberingAfterBreak="0">
    <w:nsid w:val="6E78346E"/>
    <w:multiLevelType w:val="hybridMultilevel"/>
    <w:tmpl w:val="ADE0E56C"/>
    <w:lvl w:ilvl="0" w:tplc="83222988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  <w:i w:val="0"/>
        <w:strike w:val="0"/>
      </w:rPr>
    </w:lvl>
    <w:lvl w:ilvl="1" w:tplc="ADAAD07E">
      <w:start w:val="1"/>
      <w:numFmt w:val="bullet"/>
      <w:lvlText w:val="o"/>
      <w:lvlJc w:val="left"/>
      <w:pPr>
        <w:ind w:left="2355" w:hanging="360"/>
      </w:pPr>
      <w:rPr>
        <w:rFonts w:ascii="Courier New" w:hAnsi="Courier New" w:hint="default"/>
      </w:rPr>
    </w:lvl>
    <w:lvl w:ilvl="2" w:tplc="1456ABBC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CCAEDADC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B872871A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hint="default"/>
      </w:rPr>
    </w:lvl>
    <w:lvl w:ilvl="5" w:tplc="81504E34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8EE21B7E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F3D27500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hint="default"/>
      </w:rPr>
    </w:lvl>
    <w:lvl w:ilvl="8" w:tplc="21F63ACC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42" w15:restartNumberingAfterBreak="0">
    <w:nsid w:val="6E8A035B"/>
    <w:multiLevelType w:val="hybridMultilevel"/>
    <w:tmpl w:val="2F1EE45C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4D46E36">
      <w:start w:val="3"/>
      <w:numFmt w:val="decimal"/>
      <w:lvlText w:val="%2."/>
      <w:lvlJc w:val="left"/>
      <w:pPr>
        <w:tabs>
          <w:tab w:val="num" w:pos="404"/>
        </w:tabs>
        <w:ind w:left="404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ind w:left="1124" w:hanging="360"/>
      </w:pPr>
      <w:rPr>
        <w:rFonts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44"/>
        </w:tabs>
        <w:ind w:left="18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64"/>
        </w:tabs>
        <w:ind w:left="25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84"/>
        </w:tabs>
        <w:ind w:left="32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004"/>
        </w:tabs>
        <w:ind w:left="40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724"/>
        </w:tabs>
        <w:ind w:left="47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44"/>
        </w:tabs>
        <w:ind w:left="5444" w:hanging="360"/>
      </w:pPr>
      <w:rPr>
        <w:rFonts w:ascii="Wingdings" w:hAnsi="Wingdings" w:hint="default"/>
      </w:rPr>
    </w:lvl>
  </w:abstractNum>
  <w:abstractNum w:abstractNumId="143" w15:restartNumberingAfterBreak="0">
    <w:nsid w:val="6FA0129F"/>
    <w:multiLevelType w:val="hybridMultilevel"/>
    <w:tmpl w:val="18F86020"/>
    <w:lvl w:ilvl="0" w:tplc="310E5D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4" w15:restartNumberingAfterBreak="0">
    <w:nsid w:val="713F527A"/>
    <w:multiLevelType w:val="multilevel"/>
    <w:tmpl w:val="BCEE761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5" w15:restartNumberingAfterBreak="0">
    <w:nsid w:val="718977EC"/>
    <w:multiLevelType w:val="hybridMultilevel"/>
    <w:tmpl w:val="2034B0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28D5290"/>
    <w:multiLevelType w:val="multilevel"/>
    <w:tmpl w:val="A34E5D70"/>
    <w:lvl w:ilvl="0">
      <w:start w:val="1"/>
      <w:numFmt w:val="decimal"/>
      <w:pStyle w:val="MILis1"/>
      <w:lvlText w:val="%1."/>
      <w:lvlJc w:val="right"/>
      <w:pPr>
        <w:tabs>
          <w:tab w:val="num" w:pos="170"/>
        </w:tabs>
        <w:ind w:left="170" w:hanging="17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MILis2"/>
      <w:lvlText w:val="%2)"/>
      <w:lvlJc w:val="left"/>
      <w:pPr>
        <w:tabs>
          <w:tab w:val="num" w:pos="737"/>
        </w:tabs>
        <w:ind w:left="737" w:hanging="453"/>
      </w:pPr>
      <w:rPr>
        <w:rFonts w:cs="Times New Roman" w:hint="default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681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155"/>
        </w:tabs>
        <w:ind w:left="2155" w:hanging="737"/>
      </w:pPr>
      <w:rPr>
        <w:rFonts w:cs="Times New Roman" w:hint="default"/>
        <w:strike w:val="0"/>
      </w:rPr>
    </w:lvl>
    <w:lvl w:ilvl="4">
      <w:start w:val="1"/>
      <w:numFmt w:val="upperLetter"/>
      <w:lvlText w:val="%5)"/>
      <w:lvlJc w:val="left"/>
      <w:pPr>
        <w:tabs>
          <w:tab w:val="num" w:pos="2029"/>
        </w:tabs>
        <w:ind w:left="20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33"/>
        </w:tabs>
        <w:ind w:left="25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37"/>
        </w:tabs>
        <w:ind w:left="30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1"/>
        </w:tabs>
        <w:ind w:left="35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117"/>
        </w:tabs>
        <w:ind w:left="4117" w:hanging="1440"/>
      </w:pPr>
      <w:rPr>
        <w:rFonts w:cs="Times New Roman" w:hint="default"/>
      </w:rPr>
    </w:lvl>
  </w:abstractNum>
  <w:abstractNum w:abstractNumId="147" w15:restartNumberingAfterBreak="0">
    <w:nsid w:val="731A7636"/>
    <w:multiLevelType w:val="multilevel"/>
    <w:tmpl w:val="989ABBC0"/>
    <w:lvl w:ilvl="0">
      <w:start w:val="1"/>
      <w:numFmt w:val="decimal"/>
      <w:lvlText w:val="%1."/>
      <w:lvlJc w:val="left"/>
      <w:pPr>
        <w:ind w:left="1428" w:hanging="360"/>
      </w:pPr>
      <w:rPr>
        <w:b/>
        <w:bCs/>
        <w:color w:val="00000A"/>
      </w:rPr>
    </w:lvl>
    <w:lvl w:ilvl="1">
      <w:start w:val="6"/>
      <w:numFmt w:val="decimal"/>
      <w:lvlText w:val="%2."/>
      <w:lvlJc w:val="left"/>
      <w:pPr>
        <w:ind w:left="1572" w:hanging="720"/>
      </w:pPr>
      <w:rPr>
        <w:rFonts w:ascii="Cambria" w:eastAsia="Times New Roman" w:hAnsi="Cambria" w:cs="Calibri"/>
        <w:b w:val="0"/>
        <w:color w:val="00000A"/>
        <w:sz w:val="22"/>
      </w:rPr>
    </w:lvl>
    <w:lvl w:ilvl="2">
      <w:start w:val="1"/>
      <w:numFmt w:val="lowerLetter"/>
      <w:lvlText w:val="%3)"/>
      <w:lvlJc w:val="left"/>
      <w:pPr>
        <w:ind w:left="2204" w:hanging="720"/>
      </w:pPr>
    </w:lvl>
    <w:lvl w:ilvl="3">
      <w:start w:val="1"/>
      <w:numFmt w:val="lowerLetter"/>
      <w:lvlText w:val="%4)"/>
      <w:lvlJc w:val="left"/>
      <w:pPr>
        <w:ind w:left="2772" w:hanging="1080"/>
      </w:pPr>
      <w:rPr>
        <w:rFonts w:ascii="Cambria" w:hAnsi="Cambria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1"/>
        <w:vertAlign w:val="baseline"/>
      </w:rPr>
    </w:lvl>
    <w:lvl w:ilvl="4">
      <w:start w:val="1"/>
      <w:numFmt w:val="decimal"/>
      <w:lvlText w:val="%1.%2.%3.%4.%5."/>
      <w:lvlJc w:val="left"/>
      <w:pPr>
        <w:ind w:left="2980" w:hanging="1080"/>
      </w:pPr>
    </w:lvl>
    <w:lvl w:ilvl="5">
      <w:start w:val="1"/>
      <w:numFmt w:val="decimal"/>
      <w:lvlText w:val="%1.%2.%3.%4.%5.%6."/>
      <w:lvlJc w:val="left"/>
      <w:pPr>
        <w:ind w:left="3548" w:hanging="1440"/>
      </w:pPr>
    </w:lvl>
    <w:lvl w:ilvl="6">
      <w:start w:val="1"/>
      <w:numFmt w:val="decimal"/>
      <w:lvlText w:val="%1.%2.%3.%4.%5.%6.%7."/>
      <w:lvlJc w:val="left"/>
      <w:pPr>
        <w:ind w:left="3756" w:hanging="1440"/>
      </w:pPr>
    </w:lvl>
    <w:lvl w:ilvl="7">
      <w:start w:val="1"/>
      <w:numFmt w:val="decimal"/>
      <w:lvlText w:val="%1.%2.%3.%4.%5.%6.%7.%8."/>
      <w:lvlJc w:val="left"/>
      <w:pPr>
        <w:ind w:left="4324" w:hanging="1800"/>
      </w:pPr>
    </w:lvl>
    <w:lvl w:ilvl="8">
      <w:start w:val="1"/>
      <w:numFmt w:val="decimal"/>
      <w:lvlText w:val="%1.%2.%3.%4.%5.%6.%7.%8.%9."/>
      <w:lvlJc w:val="left"/>
      <w:pPr>
        <w:ind w:left="4532" w:hanging="1800"/>
      </w:pPr>
    </w:lvl>
  </w:abstractNum>
  <w:abstractNum w:abstractNumId="148" w15:restartNumberingAfterBreak="0">
    <w:nsid w:val="73CC342A"/>
    <w:multiLevelType w:val="multilevel"/>
    <w:tmpl w:val="BA38AF86"/>
    <w:name w:val="WW8Num1532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320" w:hanging="2160"/>
      </w:pPr>
      <w:rPr>
        <w:rFonts w:hint="default"/>
      </w:rPr>
    </w:lvl>
  </w:abstractNum>
  <w:abstractNum w:abstractNumId="149" w15:restartNumberingAfterBreak="0">
    <w:nsid w:val="73E15A9E"/>
    <w:multiLevelType w:val="multilevel"/>
    <w:tmpl w:val="7074AF16"/>
    <w:lvl w:ilvl="0">
      <w:start w:val="10"/>
      <w:numFmt w:val="decimal"/>
      <w:lvlText w:val="%1."/>
      <w:lvlJc w:val="left"/>
      <w:pPr>
        <w:ind w:left="720" w:hanging="360"/>
      </w:pPr>
      <w:rPr>
        <w:rFonts w:cs="Times New Roman"/>
        <w:sz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48F6D9F"/>
    <w:multiLevelType w:val="hybridMultilevel"/>
    <w:tmpl w:val="8A88F782"/>
    <w:lvl w:ilvl="0" w:tplc="9C829032">
      <w:start w:val="1"/>
      <w:numFmt w:val="lowerLetter"/>
      <w:lvlText w:val="%1)"/>
      <w:lvlJc w:val="left"/>
      <w:pPr>
        <w:ind w:left="720" w:hanging="360"/>
      </w:pPr>
      <w:rPr>
        <w:rFonts w:asciiTheme="majorHAnsi" w:hAnsiTheme="majorHAnsi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1"/>
        <w:szCs w:val="21"/>
        <w:vertAlign w:val="baseline"/>
      </w:rPr>
    </w:lvl>
    <w:lvl w:ilvl="1" w:tplc="465247C0" w:tentative="1">
      <w:start w:val="1"/>
      <w:numFmt w:val="lowerLetter"/>
      <w:lvlText w:val="%2."/>
      <w:lvlJc w:val="left"/>
      <w:pPr>
        <w:ind w:left="1440" w:hanging="360"/>
      </w:pPr>
    </w:lvl>
    <w:lvl w:ilvl="2" w:tplc="0DE4360E" w:tentative="1">
      <w:start w:val="1"/>
      <w:numFmt w:val="lowerRoman"/>
      <w:lvlText w:val="%3."/>
      <w:lvlJc w:val="right"/>
      <w:pPr>
        <w:ind w:left="2160" w:hanging="180"/>
      </w:pPr>
    </w:lvl>
    <w:lvl w:ilvl="3" w:tplc="30ACBA30" w:tentative="1">
      <w:start w:val="1"/>
      <w:numFmt w:val="decimal"/>
      <w:lvlText w:val="%4."/>
      <w:lvlJc w:val="left"/>
      <w:pPr>
        <w:ind w:left="2880" w:hanging="360"/>
      </w:pPr>
    </w:lvl>
    <w:lvl w:ilvl="4" w:tplc="3A543288" w:tentative="1">
      <w:start w:val="1"/>
      <w:numFmt w:val="lowerLetter"/>
      <w:lvlText w:val="%5."/>
      <w:lvlJc w:val="left"/>
      <w:pPr>
        <w:ind w:left="3600" w:hanging="360"/>
      </w:pPr>
    </w:lvl>
    <w:lvl w:ilvl="5" w:tplc="082A719E" w:tentative="1">
      <w:start w:val="1"/>
      <w:numFmt w:val="lowerRoman"/>
      <w:lvlText w:val="%6."/>
      <w:lvlJc w:val="right"/>
      <w:pPr>
        <w:ind w:left="4320" w:hanging="180"/>
      </w:pPr>
    </w:lvl>
    <w:lvl w:ilvl="6" w:tplc="48C0709A" w:tentative="1">
      <w:start w:val="1"/>
      <w:numFmt w:val="decimal"/>
      <w:lvlText w:val="%7."/>
      <w:lvlJc w:val="left"/>
      <w:pPr>
        <w:ind w:left="5040" w:hanging="360"/>
      </w:pPr>
    </w:lvl>
    <w:lvl w:ilvl="7" w:tplc="66D8C7F4" w:tentative="1">
      <w:start w:val="1"/>
      <w:numFmt w:val="lowerLetter"/>
      <w:lvlText w:val="%8."/>
      <w:lvlJc w:val="left"/>
      <w:pPr>
        <w:ind w:left="5760" w:hanging="360"/>
      </w:pPr>
    </w:lvl>
    <w:lvl w:ilvl="8" w:tplc="93163AD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7100345"/>
    <w:multiLevelType w:val="hybridMultilevel"/>
    <w:tmpl w:val="C7CEB614"/>
    <w:lvl w:ilvl="0" w:tplc="36C2FF7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2" w15:restartNumberingAfterBreak="0">
    <w:nsid w:val="785535FE"/>
    <w:multiLevelType w:val="hybridMultilevel"/>
    <w:tmpl w:val="90C8B6C4"/>
    <w:lvl w:ilvl="0" w:tplc="51D81CB0">
      <w:start w:val="14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30002A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932399E"/>
    <w:multiLevelType w:val="hybridMultilevel"/>
    <w:tmpl w:val="66B0FC98"/>
    <w:lvl w:ilvl="0" w:tplc="0A887F26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60E48674" w:tentative="1">
      <w:start w:val="1"/>
      <w:numFmt w:val="lowerLetter"/>
      <w:lvlText w:val="%2."/>
      <w:lvlJc w:val="left"/>
      <w:pPr>
        <w:ind w:left="1440" w:hanging="360"/>
      </w:pPr>
    </w:lvl>
    <w:lvl w:ilvl="2" w:tplc="9C1C8B18" w:tentative="1">
      <w:start w:val="1"/>
      <w:numFmt w:val="lowerRoman"/>
      <w:lvlText w:val="%3."/>
      <w:lvlJc w:val="right"/>
      <w:pPr>
        <w:ind w:left="2160" w:hanging="180"/>
      </w:pPr>
    </w:lvl>
    <w:lvl w:ilvl="3" w:tplc="7FB6F1E4" w:tentative="1">
      <w:start w:val="1"/>
      <w:numFmt w:val="decimal"/>
      <w:lvlText w:val="%4."/>
      <w:lvlJc w:val="left"/>
      <w:pPr>
        <w:ind w:left="2880" w:hanging="360"/>
      </w:pPr>
    </w:lvl>
    <w:lvl w:ilvl="4" w:tplc="5B041272" w:tentative="1">
      <w:start w:val="1"/>
      <w:numFmt w:val="lowerLetter"/>
      <w:lvlText w:val="%5."/>
      <w:lvlJc w:val="left"/>
      <w:pPr>
        <w:ind w:left="3600" w:hanging="360"/>
      </w:pPr>
    </w:lvl>
    <w:lvl w:ilvl="5" w:tplc="221E2838" w:tentative="1">
      <w:start w:val="1"/>
      <w:numFmt w:val="lowerRoman"/>
      <w:lvlText w:val="%6."/>
      <w:lvlJc w:val="right"/>
      <w:pPr>
        <w:ind w:left="4320" w:hanging="180"/>
      </w:pPr>
    </w:lvl>
    <w:lvl w:ilvl="6" w:tplc="5EC65432" w:tentative="1">
      <w:start w:val="1"/>
      <w:numFmt w:val="decimal"/>
      <w:lvlText w:val="%7."/>
      <w:lvlJc w:val="left"/>
      <w:pPr>
        <w:ind w:left="5040" w:hanging="360"/>
      </w:pPr>
    </w:lvl>
    <w:lvl w:ilvl="7" w:tplc="69427B18" w:tentative="1">
      <w:start w:val="1"/>
      <w:numFmt w:val="lowerLetter"/>
      <w:lvlText w:val="%8."/>
      <w:lvlJc w:val="left"/>
      <w:pPr>
        <w:ind w:left="5760" w:hanging="360"/>
      </w:pPr>
    </w:lvl>
    <w:lvl w:ilvl="8" w:tplc="D7A8DD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C4113B2"/>
    <w:multiLevelType w:val="multilevel"/>
    <w:tmpl w:val="6E3673C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5" w15:restartNumberingAfterBreak="0">
    <w:nsid w:val="7FA53B6B"/>
    <w:multiLevelType w:val="hybridMultilevel"/>
    <w:tmpl w:val="6D747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D3209C"/>
    <w:multiLevelType w:val="multilevel"/>
    <w:tmpl w:val="A0C8A0F2"/>
    <w:lvl w:ilvl="0">
      <w:start w:val="2"/>
      <w:numFmt w:val="decimal"/>
      <w:lvlText w:val="16.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7" w15:restartNumberingAfterBreak="0">
    <w:nsid w:val="7FF41201"/>
    <w:multiLevelType w:val="hybridMultilevel"/>
    <w:tmpl w:val="C5D40EE2"/>
    <w:lvl w:ilvl="0" w:tplc="0ED20D3C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9"/>
  </w:num>
  <w:num w:numId="2">
    <w:abstractNumId w:val="141"/>
  </w:num>
  <w:num w:numId="3">
    <w:abstractNumId w:val="32"/>
  </w:num>
  <w:num w:numId="4">
    <w:abstractNumId w:val="96"/>
  </w:num>
  <w:num w:numId="5">
    <w:abstractNumId w:val="44"/>
  </w:num>
  <w:num w:numId="6">
    <w:abstractNumId w:val="97"/>
  </w:num>
  <w:num w:numId="7">
    <w:abstractNumId w:val="64"/>
  </w:num>
  <w:num w:numId="8">
    <w:abstractNumId w:val="134"/>
  </w:num>
  <w:num w:numId="9">
    <w:abstractNumId w:val="131"/>
  </w:num>
  <w:num w:numId="10">
    <w:abstractNumId w:val="77"/>
  </w:num>
  <w:num w:numId="11">
    <w:abstractNumId w:val="114"/>
  </w:num>
  <w:num w:numId="12">
    <w:abstractNumId w:val="48"/>
  </w:num>
  <w:num w:numId="13">
    <w:abstractNumId w:val="33"/>
  </w:num>
  <w:num w:numId="14">
    <w:abstractNumId w:val="116"/>
  </w:num>
  <w:num w:numId="15">
    <w:abstractNumId w:val="72"/>
  </w:num>
  <w:num w:numId="16">
    <w:abstractNumId w:val="87"/>
  </w:num>
  <w:num w:numId="17">
    <w:abstractNumId w:val="111"/>
  </w:num>
  <w:num w:numId="18">
    <w:abstractNumId w:val="38"/>
  </w:num>
  <w:num w:numId="19">
    <w:abstractNumId w:val="140"/>
  </w:num>
  <w:num w:numId="20">
    <w:abstractNumId w:val="47"/>
  </w:num>
  <w:num w:numId="21">
    <w:abstractNumId w:val="88"/>
  </w:num>
  <w:num w:numId="22">
    <w:abstractNumId w:val="108"/>
  </w:num>
  <w:num w:numId="23">
    <w:abstractNumId w:val="124"/>
  </w:num>
  <w:num w:numId="24">
    <w:abstractNumId w:val="93"/>
  </w:num>
  <w:num w:numId="25">
    <w:abstractNumId w:val="81"/>
  </w:num>
  <w:num w:numId="26">
    <w:abstractNumId w:val="156"/>
  </w:num>
  <w:num w:numId="27">
    <w:abstractNumId w:val="46"/>
  </w:num>
  <w:num w:numId="28">
    <w:abstractNumId w:val="71"/>
  </w:num>
  <w:num w:numId="29">
    <w:abstractNumId w:val="112"/>
  </w:num>
  <w:num w:numId="30">
    <w:abstractNumId w:val="35"/>
  </w:num>
  <w:num w:numId="31">
    <w:abstractNumId w:val="139"/>
  </w:num>
  <w:num w:numId="32">
    <w:abstractNumId w:val="89"/>
  </w:num>
  <w:num w:numId="33">
    <w:abstractNumId w:val="150"/>
  </w:num>
  <w:num w:numId="34">
    <w:abstractNumId w:val="49"/>
  </w:num>
  <w:num w:numId="35">
    <w:abstractNumId w:val="56"/>
  </w:num>
  <w:num w:numId="36">
    <w:abstractNumId w:val="121"/>
  </w:num>
  <w:num w:numId="37">
    <w:abstractNumId w:val="106"/>
  </w:num>
  <w:num w:numId="38">
    <w:abstractNumId w:val="34"/>
  </w:num>
  <w:num w:numId="39">
    <w:abstractNumId w:val="127"/>
  </w:num>
  <w:num w:numId="40">
    <w:abstractNumId w:val="51"/>
  </w:num>
  <w:num w:numId="41">
    <w:abstractNumId w:val="73"/>
  </w:num>
  <w:num w:numId="42">
    <w:abstractNumId w:val="136"/>
  </w:num>
  <w:num w:numId="43">
    <w:abstractNumId w:val="132"/>
  </w:num>
  <w:num w:numId="44">
    <w:abstractNumId w:val="68"/>
  </w:num>
  <w:num w:numId="45">
    <w:abstractNumId w:val="54"/>
  </w:num>
  <w:num w:numId="46">
    <w:abstractNumId w:val="146"/>
    <w:lvlOverride w:ilvl="0">
      <w:lvl w:ilvl="0">
        <w:numFmt w:val="decimal"/>
        <w:pStyle w:val="MILis1"/>
        <w:lvlText w:val="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pStyle w:val="MILis2"/>
        <w:lvlText w:val="%2)"/>
        <w:lvlJc w:val="left"/>
        <w:pPr>
          <w:tabs>
            <w:tab w:val="num" w:pos="737"/>
          </w:tabs>
          <w:ind w:left="737" w:hanging="453"/>
        </w:pPr>
        <w:rPr>
          <w:rFonts w:cs="Times New Roman" w:hint="default"/>
        </w:rPr>
      </w:lvl>
    </w:lvlOverride>
  </w:num>
  <w:num w:numId="47">
    <w:abstractNumId w:val="95"/>
  </w:num>
  <w:num w:numId="48">
    <w:abstractNumId w:val="70"/>
  </w:num>
  <w:num w:numId="49">
    <w:abstractNumId w:val="40"/>
  </w:num>
  <w:num w:numId="50">
    <w:abstractNumId w:val="80"/>
  </w:num>
  <w:num w:numId="51">
    <w:abstractNumId w:val="153"/>
  </w:num>
  <w:num w:numId="52">
    <w:abstractNumId w:val="113"/>
  </w:num>
  <w:num w:numId="53">
    <w:abstractNumId w:val="101"/>
  </w:num>
  <w:num w:numId="54">
    <w:abstractNumId w:val="84"/>
  </w:num>
  <w:num w:numId="55">
    <w:abstractNumId w:val="102"/>
  </w:num>
  <w:num w:numId="56">
    <w:abstractNumId w:val="76"/>
  </w:num>
  <w:num w:numId="57">
    <w:abstractNumId w:val="75"/>
  </w:num>
  <w:num w:numId="58">
    <w:abstractNumId w:val="130"/>
  </w:num>
  <w:num w:numId="59">
    <w:abstractNumId w:val="149"/>
  </w:num>
  <w:num w:numId="60">
    <w:abstractNumId w:val="103"/>
  </w:num>
  <w:num w:numId="61">
    <w:abstractNumId w:val="91"/>
  </w:num>
  <w:num w:numId="62">
    <w:abstractNumId w:val="99"/>
    <w:lvlOverride w:ilvl="0">
      <w:startOverride w:val="1"/>
    </w:lvlOverride>
  </w:num>
  <w:num w:numId="63">
    <w:abstractNumId w:val="148"/>
  </w:num>
  <w:num w:numId="64">
    <w:abstractNumId w:val="52"/>
  </w:num>
  <w:num w:numId="65">
    <w:abstractNumId w:val="53"/>
  </w:num>
  <w:num w:numId="66">
    <w:abstractNumId w:val="82"/>
  </w:num>
  <w:num w:numId="67">
    <w:abstractNumId w:val="79"/>
  </w:num>
  <w:num w:numId="68">
    <w:abstractNumId w:val="45"/>
  </w:num>
  <w:num w:numId="69">
    <w:abstractNumId w:val="74"/>
  </w:num>
  <w:num w:numId="70">
    <w:abstractNumId w:val="135"/>
  </w:num>
  <w:num w:numId="71">
    <w:abstractNumId w:val="85"/>
  </w:num>
  <w:num w:numId="72">
    <w:abstractNumId w:val="67"/>
  </w:num>
  <w:num w:numId="73">
    <w:abstractNumId w:val="60"/>
  </w:num>
  <w:num w:numId="74">
    <w:abstractNumId w:val="83"/>
  </w:num>
  <w:num w:numId="75">
    <w:abstractNumId w:val="107"/>
  </w:num>
  <w:num w:numId="76">
    <w:abstractNumId w:val="157"/>
  </w:num>
  <w:num w:numId="77">
    <w:abstractNumId w:val="145"/>
  </w:num>
  <w:num w:numId="78">
    <w:abstractNumId w:val="152"/>
  </w:num>
  <w:num w:numId="79">
    <w:abstractNumId w:val="122"/>
  </w:num>
  <w:num w:numId="80">
    <w:abstractNumId w:val="31"/>
  </w:num>
  <w:num w:numId="81">
    <w:abstractNumId w:val="109"/>
  </w:num>
  <w:num w:numId="82">
    <w:abstractNumId w:val="110"/>
  </w:num>
  <w:num w:numId="83">
    <w:abstractNumId w:val="104"/>
  </w:num>
  <w:num w:numId="84">
    <w:abstractNumId w:val="142"/>
  </w:num>
  <w:num w:numId="85">
    <w:abstractNumId w:val="123"/>
  </w:num>
  <w:num w:numId="86">
    <w:abstractNumId w:val="143"/>
  </w:num>
  <w:num w:numId="87">
    <w:abstractNumId w:val="50"/>
  </w:num>
  <w:num w:numId="88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1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126"/>
  </w:num>
  <w:num w:numId="91">
    <w:abstractNumId w:val="151"/>
  </w:num>
  <w:num w:numId="92">
    <w:abstractNumId w:val="155"/>
  </w:num>
  <w:num w:numId="93">
    <w:abstractNumId w:val="128"/>
  </w:num>
  <w:num w:numId="94">
    <w:abstractNumId w:val="120"/>
  </w:num>
  <w:num w:numId="95">
    <w:abstractNumId w:val="37"/>
  </w:num>
  <w:num w:numId="96">
    <w:abstractNumId w:val="92"/>
  </w:num>
  <w:num w:numId="97">
    <w:abstractNumId w:val="98"/>
  </w:num>
  <w:num w:numId="98">
    <w:abstractNumId w:val="138"/>
  </w:num>
  <w:num w:numId="99">
    <w:abstractNumId w:val="69"/>
  </w:num>
  <w:num w:numId="100">
    <w:abstractNumId w:val="90"/>
  </w:num>
  <w:num w:numId="101">
    <w:abstractNumId w:val="118"/>
  </w:num>
  <w:num w:numId="102">
    <w:abstractNumId w:val="66"/>
  </w:num>
  <w:num w:numId="103">
    <w:abstractNumId w:val="115"/>
  </w:num>
  <w:num w:numId="104">
    <w:abstractNumId w:val="57"/>
  </w:num>
  <w:num w:numId="105">
    <w:abstractNumId w:val="41"/>
  </w:num>
  <w:num w:numId="106">
    <w:abstractNumId w:val="63"/>
  </w:num>
  <w:num w:numId="107">
    <w:abstractNumId w:val="58"/>
  </w:num>
  <w:num w:numId="108">
    <w:abstractNumId w:val="94"/>
  </w:num>
  <w:num w:numId="109">
    <w:abstractNumId w:val="78"/>
  </w:num>
  <w:num w:numId="110">
    <w:abstractNumId w:val="137"/>
  </w:num>
  <w:num w:numId="111">
    <w:abstractNumId w:val="55"/>
  </w:num>
  <w:num w:numId="112">
    <w:abstractNumId w:val="59"/>
  </w:num>
  <w:num w:numId="113">
    <w:abstractNumId w:val="43"/>
  </w:num>
  <w:num w:numId="114">
    <w:abstractNumId w:val="100"/>
  </w:num>
  <w:num w:numId="115">
    <w:abstractNumId w:val="62"/>
  </w:num>
  <w:num w:numId="116">
    <w:abstractNumId w:val="119"/>
  </w:num>
  <w:num w:numId="117">
    <w:abstractNumId w:val="117"/>
  </w:num>
  <w:num w:numId="118">
    <w:abstractNumId w:val="42"/>
  </w:num>
  <w:num w:numId="119">
    <w:abstractNumId w:val="125"/>
  </w:num>
  <w:num w:numId="120">
    <w:abstractNumId w:val="105"/>
  </w:num>
  <w:num w:numId="121">
    <w:abstractNumId w:val="61"/>
  </w:num>
  <w:num w:numId="122">
    <w:abstractNumId w:val="39"/>
  </w:num>
  <w:num w:numId="123">
    <w:abstractNumId w:val="144"/>
  </w:num>
  <w:num w:numId="124">
    <w:abstractNumId w:val="154"/>
  </w:num>
  <w:num w:numId="125">
    <w:abstractNumId w:val="36"/>
  </w:num>
  <w:num w:numId="126">
    <w:abstractNumId w:val="147"/>
  </w:num>
  <w:num w:numId="127">
    <w:abstractNumId w:val="65"/>
  </w:num>
  <w:numIdMacAtCleanup w:val="1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6F90"/>
    <w:rsid w:val="00000D53"/>
    <w:rsid w:val="000015BB"/>
    <w:rsid w:val="00001804"/>
    <w:rsid w:val="00003D7E"/>
    <w:rsid w:val="000047FA"/>
    <w:rsid w:val="00005FF5"/>
    <w:rsid w:val="000063AF"/>
    <w:rsid w:val="00006AC4"/>
    <w:rsid w:val="000075C0"/>
    <w:rsid w:val="00007F2E"/>
    <w:rsid w:val="00011FBF"/>
    <w:rsid w:val="000120FA"/>
    <w:rsid w:val="0001210A"/>
    <w:rsid w:val="00014864"/>
    <w:rsid w:val="00014BA7"/>
    <w:rsid w:val="00015C9B"/>
    <w:rsid w:val="00015FEA"/>
    <w:rsid w:val="00015FF8"/>
    <w:rsid w:val="000168D6"/>
    <w:rsid w:val="0001702F"/>
    <w:rsid w:val="00017F13"/>
    <w:rsid w:val="00020B15"/>
    <w:rsid w:val="00021B21"/>
    <w:rsid w:val="00022BFE"/>
    <w:rsid w:val="00022D5C"/>
    <w:rsid w:val="00024A51"/>
    <w:rsid w:val="00024BE8"/>
    <w:rsid w:val="00024D8A"/>
    <w:rsid w:val="00026946"/>
    <w:rsid w:val="000301E5"/>
    <w:rsid w:val="0003036B"/>
    <w:rsid w:val="000306D2"/>
    <w:rsid w:val="00031565"/>
    <w:rsid w:val="000318F4"/>
    <w:rsid w:val="000318FD"/>
    <w:rsid w:val="0003204D"/>
    <w:rsid w:val="00032233"/>
    <w:rsid w:val="00032799"/>
    <w:rsid w:val="00034140"/>
    <w:rsid w:val="00034E65"/>
    <w:rsid w:val="000360E7"/>
    <w:rsid w:val="000369F7"/>
    <w:rsid w:val="0003751A"/>
    <w:rsid w:val="0003783F"/>
    <w:rsid w:val="00037A10"/>
    <w:rsid w:val="00040064"/>
    <w:rsid w:val="00040221"/>
    <w:rsid w:val="00040E43"/>
    <w:rsid w:val="00040EA5"/>
    <w:rsid w:val="0004308A"/>
    <w:rsid w:val="00043B9C"/>
    <w:rsid w:val="00043EA3"/>
    <w:rsid w:val="00043FC4"/>
    <w:rsid w:val="00044EB2"/>
    <w:rsid w:val="00046510"/>
    <w:rsid w:val="00047866"/>
    <w:rsid w:val="000513B4"/>
    <w:rsid w:val="000521FE"/>
    <w:rsid w:val="00054955"/>
    <w:rsid w:val="00054AF5"/>
    <w:rsid w:val="000551F9"/>
    <w:rsid w:val="000553AD"/>
    <w:rsid w:val="00056BB0"/>
    <w:rsid w:val="0005771A"/>
    <w:rsid w:val="000577EE"/>
    <w:rsid w:val="000623FD"/>
    <w:rsid w:val="0006326D"/>
    <w:rsid w:val="00063B54"/>
    <w:rsid w:val="00063FDD"/>
    <w:rsid w:val="000648C0"/>
    <w:rsid w:val="00065589"/>
    <w:rsid w:val="00065700"/>
    <w:rsid w:val="00067087"/>
    <w:rsid w:val="00067389"/>
    <w:rsid w:val="000673B3"/>
    <w:rsid w:val="00067943"/>
    <w:rsid w:val="000702A5"/>
    <w:rsid w:val="00071853"/>
    <w:rsid w:val="000721DC"/>
    <w:rsid w:val="00072E75"/>
    <w:rsid w:val="00072FCA"/>
    <w:rsid w:val="00073066"/>
    <w:rsid w:val="0007391C"/>
    <w:rsid w:val="00073CCB"/>
    <w:rsid w:val="00074823"/>
    <w:rsid w:val="00074977"/>
    <w:rsid w:val="00074B5A"/>
    <w:rsid w:val="00075AB8"/>
    <w:rsid w:val="00075F19"/>
    <w:rsid w:val="000761E6"/>
    <w:rsid w:val="00076C0A"/>
    <w:rsid w:val="00077410"/>
    <w:rsid w:val="00080B21"/>
    <w:rsid w:val="00081523"/>
    <w:rsid w:val="0008163B"/>
    <w:rsid w:val="000819ED"/>
    <w:rsid w:val="00081EBA"/>
    <w:rsid w:val="00082239"/>
    <w:rsid w:val="000828EB"/>
    <w:rsid w:val="0008347B"/>
    <w:rsid w:val="00084F9B"/>
    <w:rsid w:val="000856CA"/>
    <w:rsid w:val="00085A57"/>
    <w:rsid w:val="00087564"/>
    <w:rsid w:val="00087BF7"/>
    <w:rsid w:val="00087D6C"/>
    <w:rsid w:val="00087FA5"/>
    <w:rsid w:val="00090D63"/>
    <w:rsid w:val="00091553"/>
    <w:rsid w:val="000916AA"/>
    <w:rsid w:val="0009266C"/>
    <w:rsid w:val="0009335B"/>
    <w:rsid w:val="00093804"/>
    <w:rsid w:val="000941E1"/>
    <w:rsid w:val="00094A1D"/>
    <w:rsid w:val="00095D09"/>
    <w:rsid w:val="0009619F"/>
    <w:rsid w:val="000976C5"/>
    <w:rsid w:val="00097C5D"/>
    <w:rsid w:val="000A055B"/>
    <w:rsid w:val="000A16BA"/>
    <w:rsid w:val="000A175B"/>
    <w:rsid w:val="000A3300"/>
    <w:rsid w:val="000A36DD"/>
    <w:rsid w:val="000A4077"/>
    <w:rsid w:val="000A508F"/>
    <w:rsid w:val="000A5A0A"/>
    <w:rsid w:val="000A5B56"/>
    <w:rsid w:val="000A71C7"/>
    <w:rsid w:val="000A754D"/>
    <w:rsid w:val="000A7611"/>
    <w:rsid w:val="000A7C31"/>
    <w:rsid w:val="000B00EF"/>
    <w:rsid w:val="000B01A2"/>
    <w:rsid w:val="000B09E8"/>
    <w:rsid w:val="000B15E4"/>
    <w:rsid w:val="000B2F75"/>
    <w:rsid w:val="000B43AF"/>
    <w:rsid w:val="000B576E"/>
    <w:rsid w:val="000B5B6C"/>
    <w:rsid w:val="000B5C5E"/>
    <w:rsid w:val="000B60BD"/>
    <w:rsid w:val="000B66B5"/>
    <w:rsid w:val="000B6C1D"/>
    <w:rsid w:val="000B6D9A"/>
    <w:rsid w:val="000B6E32"/>
    <w:rsid w:val="000B6EA1"/>
    <w:rsid w:val="000C01DE"/>
    <w:rsid w:val="000C16B0"/>
    <w:rsid w:val="000C6864"/>
    <w:rsid w:val="000C70AE"/>
    <w:rsid w:val="000D2098"/>
    <w:rsid w:val="000D2319"/>
    <w:rsid w:val="000D23CA"/>
    <w:rsid w:val="000D247B"/>
    <w:rsid w:val="000D2ECC"/>
    <w:rsid w:val="000D457B"/>
    <w:rsid w:val="000D479C"/>
    <w:rsid w:val="000D74E7"/>
    <w:rsid w:val="000E10F6"/>
    <w:rsid w:val="000E1257"/>
    <w:rsid w:val="000E27A2"/>
    <w:rsid w:val="000E2DE9"/>
    <w:rsid w:val="000E3269"/>
    <w:rsid w:val="000E32CE"/>
    <w:rsid w:val="000E3F93"/>
    <w:rsid w:val="000E44FA"/>
    <w:rsid w:val="000E4B4C"/>
    <w:rsid w:val="000E5114"/>
    <w:rsid w:val="000E5216"/>
    <w:rsid w:val="000E5235"/>
    <w:rsid w:val="000E5CD3"/>
    <w:rsid w:val="000E6EF2"/>
    <w:rsid w:val="000F04B6"/>
    <w:rsid w:val="000F1036"/>
    <w:rsid w:val="000F10F2"/>
    <w:rsid w:val="000F16B0"/>
    <w:rsid w:val="000F49C4"/>
    <w:rsid w:val="000F5599"/>
    <w:rsid w:val="000F59A2"/>
    <w:rsid w:val="000F5A63"/>
    <w:rsid w:val="000F66A3"/>
    <w:rsid w:val="000F69DE"/>
    <w:rsid w:val="00101C4A"/>
    <w:rsid w:val="00102468"/>
    <w:rsid w:val="00102E0D"/>
    <w:rsid w:val="00104A74"/>
    <w:rsid w:val="00104D4F"/>
    <w:rsid w:val="001079FE"/>
    <w:rsid w:val="001103BF"/>
    <w:rsid w:val="0011074B"/>
    <w:rsid w:val="00110DEF"/>
    <w:rsid w:val="00110FDB"/>
    <w:rsid w:val="0011143F"/>
    <w:rsid w:val="00111ABB"/>
    <w:rsid w:val="001140CD"/>
    <w:rsid w:val="0011457F"/>
    <w:rsid w:val="00114912"/>
    <w:rsid w:val="00115321"/>
    <w:rsid w:val="00115378"/>
    <w:rsid w:val="00117116"/>
    <w:rsid w:val="00117D27"/>
    <w:rsid w:val="001205FB"/>
    <w:rsid w:val="001208B8"/>
    <w:rsid w:val="00121142"/>
    <w:rsid w:val="001211D2"/>
    <w:rsid w:val="001214E8"/>
    <w:rsid w:val="00121565"/>
    <w:rsid w:val="00122CC3"/>
    <w:rsid w:val="00122ECD"/>
    <w:rsid w:val="00122FD9"/>
    <w:rsid w:val="001233CE"/>
    <w:rsid w:val="001253C5"/>
    <w:rsid w:val="00126002"/>
    <w:rsid w:val="00126C75"/>
    <w:rsid w:val="001278D5"/>
    <w:rsid w:val="00130425"/>
    <w:rsid w:val="001306E4"/>
    <w:rsid w:val="001308F6"/>
    <w:rsid w:val="00131403"/>
    <w:rsid w:val="0013191F"/>
    <w:rsid w:val="00132EB6"/>
    <w:rsid w:val="0013367B"/>
    <w:rsid w:val="00133EA4"/>
    <w:rsid w:val="0013538B"/>
    <w:rsid w:val="00135920"/>
    <w:rsid w:val="00135ED3"/>
    <w:rsid w:val="00136383"/>
    <w:rsid w:val="00136977"/>
    <w:rsid w:val="00136D93"/>
    <w:rsid w:val="001403EC"/>
    <w:rsid w:val="0014068C"/>
    <w:rsid w:val="0014073F"/>
    <w:rsid w:val="00140C0D"/>
    <w:rsid w:val="001411A2"/>
    <w:rsid w:val="0014253C"/>
    <w:rsid w:val="00143332"/>
    <w:rsid w:val="001433DC"/>
    <w:rsid w:val="00143D48"/>
    <w:rsid w:val="00143D88"/>
    <w:rsid w:val="0014676D"/>
    <w:rsid w:val="00150DC5"/>
    <w:rsid w:val="00152293"/>
    <w:rsid w:val="00152822"/>
    <w:rsid w:val="00154C85"/>
    <w:rsid w:val="0015508E"/>
    <w:rsid w:val="00156BE7"/>
    <w:rsid w:val="0015780B"/>
    <w:rsid w:val="001601CF"/>
    <w:rsid w:val="001602C9"/>
    <w:rsid w:val="00160F62"/>
    <w:rsid w:val="001614B9"/>
    <w:rsid w:val="0016178F"/>
    <w:rsid w:val="00161838"/>
    <w:rsid w:val="00161FD2"/>
    <w:rsid w:val="00162941"/>
    <w:rsid w:val="00164500"/>
    <w:rsid w:val="001646D0"/>
    <w:rsid w:val="00164782"/>
    <w:rsid w:val="00165224"/>
    <w:rsid w:val="001653E6"/>
    <w:rsid w:val="00166323"/>
    <w:rsid w:val="00166FBF"/>
    <w:rsid w:val="001676FF"/>
    <w:rsid w:val="001677F9"/>
    <w:rsid w:val="00167801"/>
    <w:rsid w:val="0017079C"/>
    <w:rsid w:val="00172334"/>
    <w:rsid w:val="00172581"/>
    <w:rsid w:val="0017265E"/>
    <w:rsid w:val="001726B5"/>
    <w:rsid w:val="00172B89"/>
    <w:rsid w:val="001731D9"/>
    <w:rsid w:val="001733C2"/>
    <w:rsid w:val="001740F3"/>
    <w:rsid w:val="00174F6A"/>
    <w:rsid w:val="00175C2D"/>
    <w:rsid w:val="00176FB6"/>
    <w:rsid w:val="00180E20"/>
    <w:rsid w:val="00181360"/>
    <w:rsid w:val="001813B4"/>
    <w:rsid w:val="00181D9B"/>
    <w:rsid w:val="00181F52"/>
    <w:rsid w:val="00182633"/>
    <w:rsid w:val="00182647"/>
    <w:rsid w:val="001828ED"/>
    <w:rsid w:val="00182A14"/>
    <w:rsid w:val="00182CD5"/>
    <w:rsid w:val="0018305E"/>
    <w:rsid w:val="001838BE"/>
    <w:rsid w:val="00183FBF"/>
    <w:rsid w:val="00184B6D"/>
    <w:rsid w:val="00184D58"/>
    <w:rsid w:val="00185AB7"/>
    <w:rsid w:val="0018688A"/>
    <w:rsid w:val="00187228"/>
    <w:rsid w:val="001874CD"/>
    <w:rsid w:val="00187559"/>
    <w:rsid w:val="00187E5D"/>
    <w:rsid w:val="00190095"/>
    <w:rsid w:val="00190965"/>
    <w:rsid w:val="00190F84"/>
    <w:rsid w:val="00191F1F"/>
    <w:rsid w:val="0019225D"/>
    <w:rsid w:val="00192CB2"/>
    <w:rsid w:val="0019379B"/>
    <w:rsid w:val="00195442"/>
    <w:rsid w:val="00196610"/>
    <w:rsid w:val="00196759"/>
    <w:rsid w:val="001974EF"/>
    <w:rsid w:val="001A0073"/>
    <w:rsid w:val="001A05F9"/>
    <w:rsid w:val="001A064A"/>
    <w:rsid w:val="001A0D95"/>
    <w:rsid w:val="001A11FF"/>
    <w:rsid w:val="001A2376"/>
    <w:rsid w:val="001A4527"/>
    <w:rsid w:val="001A5AC5"/>
    <w:rsid w:val="001A6539"/>
    <w:rsid w:val="001A78B6"/>
    <w:rsid w:val="001B03A7"/>
    <w:rsid w:val="001B10FF"/>
    <w:rsid w:val="001B1334"/>
    <w:rsid w:val="001B13BD"/>
    <w:rsid w:val="001B161F"/>
    <w:rsid w:val="001B3B95"/>
    <w:rsid w:val="001B3C64"/>
    <w:rsid w:val="001B45CD"/>
    <w:rsid w:val="001B47CA"/>
    <w:rsid w:val="001B484D"/>
    <w:rsid w:val="001B5B0A"/>
    <w:rsid w:val="001B5DC0"/>
    <w:rsid w:val="001B61EC"/>
    <w:rsid w:val="001B62B1"/>
    <w:rsid w:val="001B6AB5"/>
    <w:rsid w:val="001B74EB"/>
    <w:rsid w:val="001B7BF6"/>
    <w:rsid w:val="001B7E21"/>
    <w:rsid w:val="001C14EA"/>
    <w:rsid w:val="001C1FF3"/>
    <w:rsid w:val="001C2021"/>
    <w:rsid w:val="001C2123"/>
    <w:rsid w:val="001C25F1"/>
    <w:rsid w:val="001C39EE"/>
    <w:rsid w:val="001C3C14"/>
    <w:rsid w:val="001C3FFD"/>
    <w:rsid w:val="001C4665"/>
    <w:rsid w:val="001C50A2"/>
    <w:rsid w:val="001C580A"/>
    <w:rsid w:val="001C6386"/>
    <w:rsid w:val="001C64E0"/>
    <w:rsid w:val="001C733E"/>
    <w:rsid w:val="001D1A5A"/>
    <w:rsid w:val="001D39BC"/>
    <w:rsid w:val="001D3B0D"/>
    <w:rsid w:val="001D4507"/>
    <w:rsid w:val="001D47D6"/>
    <w:rsid w:val="001D49FD"/>
    <w:rsid w:val="001D56A9"/>
    <w:rsid w:val="001D5C05"/>
    <w:rsid w:val="001D6774"/>
    <w:rsid w:val="001D7483"/>
    <w:rsid w:val="001D74B3"/>
    <w:rsid w:val="001E0C58"/>
    <w:rsid w:val="001E1A04"/>
    <w:rsid w:val="001E1A99"/>
    <w:rsid w:val="001E1C48"/>
    <w:rsid w:val="001E223F"/>
    <w:rsid w:val="001E3038"/>
    <w:rsid w:val="001E53E4"/>
    <w:rsid w:val="001E69AB"/>
    <w:rsid w:val="001E7262"/>
    <w:rsid w:val="001F0F08"/>
    <w:rsid w:val="001F20C1"/>
    <w:rsid w:val="001F2591"/>
    <w:rsid w:val="001F2B79"/>
    <w:rsid w:val="001F4431"/>
    <w:rsid w:val="001F46BC"/>
    <w:rsid w:val="001F4899"/>
    <w:rsid w:val="001F5190"/>
    <w:rsid w:val="001F5AFA"/>
    <w:rsid w:val="001F6482"/>
    <w:rsid w:val="001F6EF7"/>
    <w:rsid w:val="001F6F13"/>
    <w:rsid w:val="001F6F53"/>
    <w:rsid w:val="001F7F00"/>
    <w:rsid w:val="002012A0"/>
    <w:rsid w:val="002013EA"/>
    <w:rsid w:val="00202484"/>
    <w:rsid w:val="00202792"/>
    <w:rsid w:val="002034D7"/>
    <w:rsid w:val="00203659"/>
    <w:rsid w:val="00203D11"/>
    <w:rsid w:val="00204734"/>
    <w:rsid w:val="00205398"/>
    <w:rsid w:val="0020551D"/>
    <w:rsid w:val="0020626F"/>
    <w:rsid w:val="0020649D"/>
    <w:rsid w:val="00206688"/>
    <w:rsid w:val="002067CF"/>
    <w:rsid w:val="002069A7"/>
    <w:rsid w:val="00206ADE"/>
    <w:rsid w:val="00207425"/>
    <w:rsid w:val="00207D4F"/>
    <w:rsid w:val="00210461"/>
    <w:rsid w:val="002114EC"/>
    <w:rsid w:val="00211801"/>
    <w:rsid w:val="00212143"/>
    <w:rsid w:val="00212D1F"/>
    <w:rsid w:val="002139C8"/>
    <w:rsid w:val="002141CB"/>
    <w:rsid w:val="00214D22"/>
    <w:rsid w:val="002150E2"/>
    <w:rsid w:val="002150E7"/>
    <w:rsid w:val="00215C05"/>
    <w:rsid w:val="00215C2C"/>
    <w:rsid w:val="00215D8F"/>
    <w:rsid w:val="00215EF1"/>
    <w:rsid w:val="00216BF6"/>
    <w:rsid w:val="00216CDB"/>
    <w:rsid w:val="00216F84"/>
    <w:rsid w:val="00217967"/>
    <w:rsid w:val="00217B82"/>
    <w:rsid w:val="00217F4F"/>
    <w:rsid w:val="0022058E"/>
    <w:rsid w:val="00221260"/>
    <w:rsid w:val="00222B22"/>
    <w:rsid w:val="002237FB"/>
    <w:rsid w:val="00223DA2"/>
    <w:rsid w:val="002259E5"/>
    <w:rsid w:val="00225F01"/>
    <w:rsid w:val="00226609"/>
    <w:rsid w:val="00226D8A"/>
    <w:rsid w:val="002274BA"/>
    <w:rsid w:val="002303BB"/>
    <w:rsid w:val="00231557"/>
    <w:rsid w:val="002319A5"/>
    <w:rsid w:val="00232786"/>
    <w:rsid w:val="00232F18"/>
    <w:rsid w:val="002332C8"/>
    <w:rsid w:val="002333DD"/>
    <w:rsid w:val="00233572"/>
    <w:rsid w:val="00233854"/>
    <w:rsid w:val="00234888"/>
    <w:rsid w:val="00235322"/>
    <w:rsid w:val="00235D57"/>
    <w:rsid w:val="002376DF"/>
    <w:rsid w:val="002403A2"/>
    <w:rsid w:val="00240970"/>
    <w:rsid w:val="00241BD7"/>
    <w:rsid w:val="00241F79"/>
    <w:rsid w:val="00242A0A"/>
    <w:rsid w:val="00242B32"/>
    <w:rsid w:val="0024306E"/>
    <w:rsid w:val="0024318A"/>
    <w:rsid w:val="00243F21"/>
    <w:rsid w:val="00244ABD"/>
    <w:rsid w:val="00244D42"/>
    <w:rsid w:val="00245312"/>
    <w:rsid w:val="00245364"/>
    <w:rsid w:val="0024611F"/>
    <w:rsid w:val="002461AC"/>
    <w:rsid w:val="00250501"/>
    <w:rsid w:val="00250785"/>
    <w:rsid w:val="00250B3F"/>
    <w:rsid w:val="00251B02"/>
    <w:rsid w:val="0025212F"/>
    <w:rsid w:val="00253F75"/>
    <w:rsid w:val="00256D93"/>
    <w:rsid w:val="00256E8C"/>
    <w:rsid w:val="0026123A"/>
    <w:rsid w:val="0026131B"/>
    <w:rsid w:val="002632C7"/>
    <w:rsid w:val="00264D33"/>
    <w:rsid w:val="0026550A"/>
    <w:rsid w:val="002703E6"/>
    <w:rsid w:val="00271126"/>
    <w:rsid w:val="0027121A"/>
    <w:rsid w:val="00272214"/>
    <w:rsid w:val="00272993"/>
    <w:rsid w:val="002737EC"/>
    <w:rsid w:val="0027445F"/>
    <w:rsid w:val="0027483D"/>
    <w:rsid w:val="00275D05"/>
    <w:rsid w:val="00276496"/>
    <w:rsid w:val="00276875"/>
    <w:rsid w:val="0028044F"/>
    <w:rsid w:val="00280592"/>
    <w:rsid w:val="0028082A"/>
    <w:rsid w:val="002808CC"/>
    <w:rsid w:val="002809C9"/>
    <w:rsid w:val="002819BD"/>
    <w:rsid w:val="0028222F"/>
    <w:rsid w:val="00282298"/>
    <w:rsid w:val="00283F87"/>
    <w:rsid w:val="002843C6"/>
    <w:rsid w:val="00284554"/>
    <w:rsid w:val="002847FD"/>
    <w:rsid w:val="002850A3"/>
    <w:rsid w:val="00285884"/>
    <w:rsid w:val="00286038"/>
    <w:rsid w:val="002860D0"/>
    <w:rsid w:val="00286E58"/>
    <w:rsid w:val="00290D20"/>
    <w:rsid w:val="00291130"/>
    <w:rsid w:val="002914BD"/>
    <w:rsid w:val="0029196F"/>
    <w:rsid w:val="00291A6B"/>
    <w:rsid w:val="00292EE7"/>
    <w:rsid w:val="00293189"/>
    <w:rsid w:val="00293A3D"/>
    <w:rsid w:val="0029428F"/>
    <w:rsid w:val="0029440C"/>
    <w:rsid w:val="00294502"/>
    <w:rsid w:val="002947EF"/>
    <w:rsid w:val="002965A1"/>
    <w:rsid w:val="002A0108"/>
    <w:rsid w:val="002A042A"/>
    <w:rsid w:val="002A1D5D"/>
    <w:rsid w:val="002A2259"/>
    <w:rsid w:val="002A2534"/>
    <w:rsid w:val="002A2E58"/>
    <w:rsid w:val="002A3124"/>
    <w:rsid w:val="002A31CA"/>
    <w:rsid w:val="002A364E"/>
    <w:rsid w:val="002A3DFC"/>
    <w:rsid w:val="002A40A4"/>
    <w:rsid w:val="002A4825"/>
    <w:rsid w:val="002A5DF6"/>
    <w:rsid w:val="002A6CD8"/>
    <w:rsid w:val="002A74FA"/>
    <w:rsid w:val="002A7A04"/>
    <w:rsid w:val="002B1060"/>
    <w:rsid w:val="002B1821"/>
    <w:rsid w:val="002B3254"/>
    <w:rsid w:val="002B3C23"/>
    <w:rsid w:val="002B3E38"/>
    <w:rsid w:val="002B549C"/>
    <w:rsid w:val="002B6F4A"/>
    <w:rsid w:val="002B7DCC"/>
    <w:rsid w:val="002C0744"/>
    <w:rsid w:val="002C07DC"/>
    <w:rsid w:val="002C0955"/>
    <w:rsid w:val="002C11F7"/>
    <w:rsid w:val="002C158A"/>
    <w:rsid w:val="002C2169"/>
    <w:rsid w:val="002C25D8"/>
    <w:rsid w:val="002C2847"/>
    <w:rsid w:val="002C320B"/>
    <w:rsid w:val="002C4A8A"/>
    <w:rsid w:val="002C5954"/>
    <w:rsid w:val="002C6A52"/>
    <w:rsid w:val="002C7DE5"/>
    <w:rsid w:val="002D084C"/>
    <w:rsid w:val="002D167C"/>
    <w:rsid w:val="002D1C23"/>
    <w:rsid w:val="002D254C"/>
    <w:rsid w:val="002D3628"/>
    <w:rsid w:val="002D376C"/>
    <w:rsid w:val="002D41B3"/>
    <w:rsid w:val="002D476E"/>
    <w:rsid w:val="002D4B93"/>
    <w:rsid w:val="002D5146"/>
    <w:rsid w:val="002D521B"/>
    <w:rsid w:val="002D599A"/>
    <w:rsid w:val="002D70B4"/>
    <w:rsid w:val="002D711C"/>
    <w:rsid w:val="002D74DD"/>
    <w:rsid w:val="002D783C"/>
    <w:rsid w:val="002D7D22"/>
    <w:rsid w:val="002E0031"/>
    <w:rsid w:val="002E02FD"/>
    <w:rsid w:val="002E0D86"/>
    <w:rsid w:val="002E1584"/>
    <w:rsid w:val="002E1B58"/>
    <w:rsid w:val="002E252A"/>
    <w:rsid w:val="002E35C7"/>
    <w:rsid w:val="002E3A22"/>
    <w:rsid w:val="002E5117"/>
    <w:rsid w:val="002E519C"/>
    <w:rsid w:val="002E51EF"/>
    <w:rsid w:val="002E5245"/>
    <w:rsid w:val="002E63B8"/>
    <w:rsid w:val="002E7310"/>
    <w:rsid w:val="002E7C4C"/>
    <w:rsid w:val="002E7E0E"/>
    <w:rsid w:val="002F0132"/>
    <w:rsid w:val="002F20F4"/>
    <w:rsid w:val="002F28F4"/>
    <w:rsid w:val="002F2B4A"/>
    <w:rsid w:val="002F3C82"/>
    <w:rsid w:val="002F4097"/>
    <w:rsid w:val="002F479E"/>
    <w:rsid w:val="002F5185"/>
    <w:rsid w:val="002F5857"/>
    <w:rsid w:val="002F5DF0"/>
    <w:rsid w:val="002F7230"/>
    <w:rsid w:val="00301237"/>
    <w:rsid w:val="00301DEA"/>
    <w:rsid w:val="003023B1"/>
    <w:rsid w:val="003023E8"/>
    <w:rsid w:val="00303355"/>
    <w:rsid w:val="00303550"/>
    <w:rsid w:val="00304322"/>
    <w:rsid w:val="00305531"/>
    <w:rsid w:val="00305935"/>
    <w:rsid w:val="00307464"/>
    <w:rsid w:val="003100EB"/>
    <w:rsid w:val="00310AC4"/>
    <w:rsid w:val="00311427"/>
    <w:rsid w:val="00311461"/>
    <w:rsid w:val="00316350"/>
    <w:rsid w:val="00316D22"/>
    <w:rsid w:val="0031726E"/>
    <w:rsid w:val="003175E8"/>
    <w:rsid w:val="00317964"/>
    <w:rsid w:val="003179C1"/>
    <w:rsid w:val="00317F28"/>
    <w:rsid w:val="0032016F"/>
    <w:rsid w:val="0032038B"/>
    <w:rsid w:val="0032133A"/>
    <w:rsid w:val="003216B8"/>
    <w:rsid w:val="00322421"/>
    <w:rsid w:val="003224D1"/>
    <w:rsid w:val="00322905"/>
    <w:rsid w:val="00323682"/>
    <w:rsid w:val="00324E8A"/>
    <w:rsid w:val="003250E1"/>
    <w:rsid w:val="003253F3"/>
    <w:rsid w:val="00325F59"/>
    <w:rsid w:val="00327D82"/>
    <w:rsid w:val="0033111C"/>
    <w:rsid w:val="0033124D"/>
    <w:rsid w:val="00331551"/>
    <w:rsid w:val="00331785"/>
    <w:rsid w:val="00332879"/>
    <w:rsid w:val="003329E9"/>
    <w:rsid w:val="00332E70"/>
    <w:rsid w:val="0033480F"/>
    <w:rsid w:val="00335589"/>
    <w:rsid w:val="00336581"/>
    <w:rsid w:val="00337337"/>
    <w:rsid w:val="003373DA"/>
    <w:rsid w:val="003373EE"/>
    <w:rsid w:val="00337E75"/>
    <w:rsid w:val="00341856"/>
    <w:rsid w:val="00341AE0"/>
    <w:rsid w:val="00342135"/>
    <w:rsid w:val="00342463"/>
    <w:rsid w:val="00342D11"/>
    <w:rsid w:val="00343EAC"/>
    <w:rsid w:val="00344C13"/>
    <w:rsid w:val="0034569C"/>
    <w:rsid w:val="00347336"/>
    <w:rsid w:val="003479C3"/>
    <w:rsid w:val="0035025B"/>
    <w:rsid w:val="00351129"/>
    <w:rsid w:val="00351716"/>
    <w:rsid w:val="003522EE"/>
    <w:rsid w:val="003541F7"/>
    <w:rsid w:val="0035441F"/>
    <w:rsid w:val="00354467"/>
    <w:rsid w:val="0035552C"/>
    <w:rsid w:val="00357065"/>
    <w:rsid w:val="0036039C"/>
    <w:rsid w:val="003609B2"/>
    <w:rsid w:val="0036112D"/>
    <w:rsid w:val="0036174D"/>
    <w:rsid w:val="00361E0C"/>
    <w:rsid w:val="003629AC"/>
    <w:rsid w:val="003629E5"/>
    <w:rsid w:val="003632A5"/>
    <w:rsid w:val="0036389B"/>
    <w:rsid w:val="00363BED"/>
    <w:rsid w:val="00364A2F"/>
    <w:rsid w:val="00364B25"/>
    <w:rsid w:val="0036513D"/>
    <w:rsid w:val="00365E53"/>
    <w:rsid w:val="00366DF0"/>
    <w:rsid w:val="00366EB1"/>
    <w:rsid w:val="00366FAF"/>
    <w:rsid w:val="00370C02"/>
    <w:rsid w:val="003715CD"/>
    <w:rsid w:val="003716B8"/>
    <w:rsid w:val="00371BB8"/>
    <w:rsid w:val="00372158"/>
    <w:rsid w:val="00372333"/>
    <w:rsid w:val="0037268C"/>
    <w:rsid w:val="00372962"/>
    <w:rsid w:val="00372D21"/>
    <w:rsid w:val="0037308C"/>
    <w:rsid w:val="00373441"/>
    <w:rsid w:val="0037355D"/>
    <w:rsid w:val="00373AEB"/>
    <w:rsid w:val="00373C03"/>
    <w:rsid w:val="003743B7"/>
    <w:rsid w:val="003762CC"/>
    <w:rsid w:val="003773E2"/>
    <w:rsid w:val="00377B21"/>
    <w:rsid w:val="003809F4"/>
    <w:rsid w:val="003813FA"/>
    <w:rsid w:val="00382C64"/>
    <w:rsid w:val="00382DD2"/>
    <w:rsid w:val="00382E41"/>
    <w:rsid w:val="003833CC"/>
    <w:rsid w:val="00383C6B"/>
    <w:rsid w:val="003843F9"/>
    <w:rsid w:val="00384926"/>
    <w:rsid w:val="00384E0C"/>
    <w:rsid w:val="00385F0A"/>
    <w:rsid w:val="00386060"/>
    <w:rsid w:val="0038705E"/>
    <w:rsid w:val="00387A69"/>
    <w:rsid w:val="003915F6"/>
    <w:rsid w:val="00391743"/>
    <w:rsid w:val="0039255D"/>
    <w:rsid w:val="00392BC4"/>
    <w:rsid w:val="003961BD"/>
    <w:rsid w:val="00396219"/>
    <w:rsid w:val="00396611"/>
    <w:rsid w:val="00397078"/>
    <w:rsid w:val="003977C6"/>
    <w:rsid w:val="003A01BE"/>
    <w:rsid w:val="003A100A"/>
    <w:rsid w:val="003A1109"/>
    <w:rsid w:val="003A2A58"/>
    <w:rsid w:val="003A3208"/>
    <w:rsid w:val="003A3E32"/>
    <w:rsid w:val="003A3EF5"/>
    <w:rsid w:val="003A4056"/>
    <w:rsid w:val="003A44AA"/>
    <w:rsid w:val="003A45C7"/>
    <w:rsid w:val="003A4951"/>
    <w:rsid w:val="003A5595"/>
    <w:rsid w:val="003A56E8"/>
    <w:rsid w:val="003B0611"/>
    <w:rsid w:val="003B124A"/>
    <w:rsid w:val="003B180C"/>
    <w:rsid w:val="003B2F4C"/>
    <w:rsid w:val="003B3A57"/>
    <w:rsid w:val="003B3E67"/>
    <w:rsid w:val="003B4330"/>
    <w:rsid w:val="003B4BC6"/>
    <w:rsid w:val="003B511C"/>
    <w:rsid w:val="003B5CB7"/>
    <w:rsid w:val="003B5EBB"/>
    <w:rsid w:val="003B6A44"/>
    <w:rsid w:val="003B7CD9"/>
    <w:rsid w:val="003C01C9"/>
    <w:rsid w:val="003C29A0"/>
    <w:rsid w:val="003C3CF0"/>
    <w:rsid w:val="003C3DC2"/>
    <w:rsid w:val="003C4178"/>
    <w:rsid w:val="003C5151"/>
    <w:rsid w:val="003C61A9"/>
    <w:rsid w:val="003C661B"/>
    <w:rsid w:val="003C6850"/>
    <w:rsid w:val="003C72E3"/>
    <w:rsid w:val="003C7875"/>
    <w:rsid w:val="003C795E"/>
    <w:rsid w:val="003D1CA7"/>
    <w:rsid w:val="003D26B7"/>
    <w:rsid w:val="003D2737"/>
    <w:rsid w:val="003D3F1C"/>
    <w:rsid w:val="003D3F4E"/>
    <w:rsid w:val="003D48EE"/>
    <w:rsid w:val="003D491C"/>
    <w:rsid w:val="003D4C52"/>
    <w:rsid w:val="003D52AA"/>
    <w:rsid w:val="003D787E"/>
    <w:rsid w:val="003E0AEA"/>
    <w:rsid w:val="003E1322"/>
    <w:rsid w:val="003E2E71"/>
    <w:rsid w:val="003E32A2"/>
    <w:rsid w:val="003E4471"/>
    <w:rsid w:val="003E4588"/>
    <w:rsid w:val="003E4FC8"/>
    <w:rsid w:val="003E5AC0"/>
    <w:rsid w:val="003E6935"/>
    <w:rsid w:val="003E7E98"/>
    <w:rsid w:val="003F0C2A"/>
    <w:rsid w:val="003F0D27"/>
    <w:rsid w:val="003F2D39"/>
    <w:rsid w:val="003F375F"/>
    <w:rsid w:val="003F3DE7"/>
    <w:rsid w:val="003F403D"/>
    <w:rsid w:val="003F568D"/>
    <w:rsid w:val="003F7C23"/>
    <w:rsid w:val="00401ED8"/>
    <w:rsid w:val="00402742"/>
    <w:rsid w:val="004031FE"/>
    <w:rsid w:val="00403399"/>
    <w:rsid w:val="00403614"/>
    <w:rsid w:val="00403B72"/>
    <w:rsid w:val="00404AFF"/>
    <w:rsid w:val="004052B2"/>
    <w:rsid w:val="004057A2"/>
    <w:rsid w:val="00406B74"/>
    <w:rsid w:val="00407D82"/>
    <w:rsid w:val="00410163"/>
    <w:rsid w:val="00410905"/>
    <w:rsid w:val="004112BF"/>
    <w:rsid w:val="00411CF1"/>
    <w:rsid w:val="00412D72"/>
    <w:rsid w:val="00412E4F"/>
    <w:rsid w:val="00413D53"/>
    <w:rsid w:val="004143E0"/>
    <w:rsid w:val="00414617"/>
    <w:rsid w:val="00415E32"/>
    <w:rsid w:val="00416AFA"/>
    <w:rsid w:val="004179FC"/>
    <w:rsid w:val="00417BFB"/>
    <w:rsid w:val="004200F9"/>
    <w:rsid w:val="00420D3C"/>
    <w:rsid w:val="0042191F"/>
    <w:rsid w:val="00422700"/>
    <w:rsid w:val="004228CB"/>
    <w:rsid w:val="004230F6"/>
    <w:rsid w:val="00423347"/>
    <w:rsid w:val="004241AC"/>
    <w:rsid w:val="004245BC"/>
    <w:rsid w:val="00424861"/>
    <w:rsid w:val="00424AFF"/>
    <w:rsid w:val="00425181"/>
    <w:rsid w:val="004255F0"/>
    <w:rsid w:val="00426364"/>
    <w:rsid w:val="004269D9"/>
    <w:rsid w:val="00426C02"/>
    <w:rsid w:val="00426E66"/>
    <w:rsid w:val="004278DF"/>
    <w:rsid w:val="004279A6"/>
    <w:rsid w:val="004309F1"/>
    <w:rsid w:val="00432A97"/>
    <w:rsid w:val="00432B2B"/>
    <w:rsid w:val="00433A26"/>
    <w:rsid w:val="00434241"/>
    <w:rsid w:val="00434C11"/>
    <w:rsid w:val="00435166"/>
    <w:rsid w:val="004363B0"/>
    <w:rsid w:val="0043675C"/>
    <w:rsid w:val="00436975"/>
    <w:rsid w:val="00437296"/>
    <w:rsid w:val="004376AC"/>
    <w:rsid w:val="00437F17"/>
    <w:rsid w:val="0044011D"/>
    <w:rsid w:val="00441600"/>
    <w:rsid w:val="00442A80"/>
    <w:rsid w:val="004432F9"/>
    <w:rsid w:val="00444446"/>
    <w:rsid w:val="0044465B"/>
    <w:rsid w:val="0044468A"/>
    <w:rsid w:val="004451A4"/>
    <w:rsid w:val="004453D8"/>
    <w:rsid w:val="004454AF"/>
    <w:rsid w:val="00447956"/>
    <w:rsid w:val="00450086"/>
    <w:rsid w:val="00451359"/>
    <w:rsid w:val="004513CB"/>
    <w:rsid w:val="00453026"/>
    <w:rsid w:val="004535FA"/>
    <w:rsid w:val="004551BA"/>
    <w:rsid w:val="00455463"/>
    <w:rsid w:val="004561AB"/>
    <w:rsid w:val="00456746"/>
    <w:rsid w:val="00457981"/>
    <w:rsid w:val="00457F37"/>
    <w:rsid w:val="00460161"/>
    <w:rsid w:val="00461356"/>
    <w:rsid w:val="004631D4"/>
    <w:rsid w:val="00463716"/>
    <w:rsid w:val="00463B28"/>
    <w:rsid w:val="00463EA9"/>
    <w:rsid w:val="00464284"/>
    <w:rsid w:val="00464A78"/>
    <w:rsid w:val="00465563"/>
    <w:rsid w:val="00465568"/>
    <w:rsid w:val="004660B4"/>
    <w:rsid w:val="00466922"/>
    <w:rsid w:val="00466A64"/>
    <w:rsid w:val="004676A6"/>
    <w:rsid w:val="00467F71"/>
    <w:rsid w:val="00471D20"/>
    <w:rsid w:val="00472CC6"/>
    <w:rsid w:val="00473341"/>
    <w:rsid w:val="0047376E"/>
    <w:rsid w:val="0047385F"/>
    <w:rsid w:val="00473BB1"/>
    <w:rsid w:val="00473E2F"/>
    <w:rsid w:val="00474CBF"/>
    <w:rsid w:val="00474D41"/>
    <w:rsid w:val="00475645"/>
    <w:rsid w:val="00475C59"/>
    <w:rsid w:val="004761A6"/>
    <w:rsid w:val="004761C6"/>
    <w:rsid w:val="004764C7"/>
    <w:rsid w:val="004773E3"/>
    <w:rsid w:val="0047768F"/>
    <w:rsid w:val="00481283"/>
    <w:rsid w:val="004812AE"/>
    <w:rsid w:val="00481BA3"/>
    <w:rsid w:val="0048462D"/>
    <w:rsid w:val="00484CEC"/>
    <w:rsid w:val="00484E82"/>
    <w:rsid w:val="00485E32"/>
    <w:rsid w:val="00485ECB"/>
    <w:rsid w:val="004865CD"/>
    <w:rsid w:val="00486DBE"/>
    <w:rsid w:val="00487609"/>
    <w:rsid w:val="00487620"/>
    <w:rsid w:val="00487D7D"/>
    <w:rsid w:val="00490338"/>
    <w:rsid w:val="00490834"/>
    <w:rsid w:val="0049096F"/>
    <w:rsid w:val="00491508"/>
    <w:rsid w:val="00491728"/>
    <w:rsid w:val="00492512"/>
    <w:rsid w:val="00492F55"/>
    <w:rsid w:val="00493145"/>
    <w:rsid w:val="00493F31"/>
    <w:rsid w:val="004943FA"/>
    <w:rsid w:val="0049471F"/>
    <w:rsid w:val="004949C4"/>
    <w:rsid w:val="00496962"/>
    <w:rsid w:val="00496DE0"/>
    <w:rsid w:val="004A030B"/>
    <w:rsid w:val="004A08B6"/>
    <w:rsid w:val="004A1014"/>
    <w:rsid w:val="004A1971"/>
    <w:rsid w:val="004A236F"/>
    <w:rsid w:val="004A3DF1"/>
    <w:rsid w:val="004A7BB1"/>
    <w:rsid w:val="004B047D"/>
    <w:rsid w:val="004B04B5"/>
    <w:rsid w:val="004B1192"/>
    <w:rsid w:val="004B2910"/>
    <w:rsid w:val="004B3A84"/>
    <w:rsid w:val="004B410A"/>
    <w:rsid w:val="004B487A"/>
    <w:rsid w:val="004B4C4E"/>
    <w:rsid w:val="004B4F00"/>
    <w:rsid w:val="004B5658"/>
    <w:rsid w:val="004C02A2"/>
    <w:rsid w:val="004C160E"/>
    <w:rsid w:val="004C1767"/>
    <w:rsid w:val="004C246D"/>
    <w:rsid w:val="004C2D3B"/>
    <w:rsid w:val="004C32BF"/>
    <w:rsid w:val="004C3709"/>
    <w:rsid w:val="004C3E2F"/>
    <w:rsid w:val="004C4FC6"/>
    <w:rsid w:val="004C5EC7"/>
    <w:rsid w:val="004C619C"/>
    <w:rsid w:val="004C6819"/>
    <w:rsid w:val="004D0120"/>
    <w:rsid w:val="004D0668"/>
    <w:rsid w:val="004D0672"/>
    <w:rsid w:val="004D0987"/>
    <w:rsid w:val="004D09F5"/>
    <w:rsid w:val="004D1614"/>
    <w:rsid w:val="004D1994"/>
    <w:rsid w:val="004D1FEF"/>
    <w:rsid w:val="004D2EBB"/>
    <w:rsid w:val="004D341C"/>
    <w:rsid w:val="004D3472"/>
    <w:rsid w:val="004D3499"/>
    <w:rsid w:val="004D3D5D"/>
    <w:rsid w:val="004D4B2E"/>
    <w:rsid w:val="004D5ACF"/>
    <w:rsid w:val="004D6233"/>
    <w:rsid w:val="004D6B79"/>
    <w:rsid w:val="004D7950"/>
    <w:rsid w:val="004E0286"/>
    <w:rsid w:val="004E0597"/>
    <w:rsid w:val="004E0950"/>
    <w:rsid w:val="004E2721"/>
    <w:rsid w:val="004E3BE9"/>
    <w:rsid w:val="004E3E91"/>
    <w:rsid w:val="004E4759"/>
    <w:rsid w:val="004E4CE7"/>
    <w:rsid w:val="004E4ED3"/>
    <w:rsid w:val="004E56EA"/>
    <w:rsid w:val="004E63EA"/>
    <w:rsid w:val="004E65FB"/>
    <w:rsid w:val="004E6B43"/>
    <w:rsid w:val="004E7AE8"/>
    <w:rsid w:val="004E7E8D"/>
    <w:rsid w:val="004F0B93"/>
    <w:rsid w:val="004F0E87"/>
    <w:rsid w:val="004F12A6"/>
    <w:rsid w:val="004F154F"/>
    <w:rsid w:val="004F260B"/>
    <w:rsid w:val="004F27BB"/>
    <w:rsid w:val="004F325C"/>
    <w:rsid w:val="004F3C80"/>
    <w:rsid w:val="004F4379"/>
    <w:rsid w:val="004F5100"/>
    <w:rsid w:val="004F51A7"/>
    <w:rsid w:val="004F531B"/>
    <w:rsid w:val="004F60E5"/>
    <w:rsid w:val="004F6F93"/>
    <w:rsid w:val="004F7D0D"/>
    <w:rsid w:val="004F7D6B"/>
    <w:rsid w:val="00500263"/>
    <w:rsid w:val="00500297"/>
    <w:rsid w:val="00500305"/>
    <w:rsid w:val="00500F6C"/>
    <w:rsid w:val="005012BA"/>
    <w:rsid w:val="005018E4"/>
    <w:rsid w:val="0050199C"/>
    <w:rsid w:val="00501D3A"/>
    <w:rsid w:val="005025E4"/>
    <w:rsid w:val="005037C8"/>
    <w:rsid w:val="00503835"/>
    <w:rsid w:val="005039A3"/>
    <w:rsid w:val="005051AB"/>
    <w:rsid w:val="00505608"/>
    <w:rsid w:val="0050596E"/>
    <w:rsid w:val="00505B4C"/>
    <w:rsid w:val="00506326"/>
    <w:rsid w:val="0050657D"/>
    <w:rsid w:val="0050737F"/>
    <w:rsid w:val="0050780D"/>
    <w:rsid w:val="00510DA2"/>
    <w:rsid w:val="005120AF"/>
    <w:rsid w:val="005123AE"/>
    <w:rsid w:val="00512E74"/>
    <w:rsid w:val="00513120"/>
    <w:rsid w:val="00513164"/>
    <w:rsid w:val="00513459"/>
    <w:rsid w:val="0051527B"/>
    <w:rsid w:val="0051556A"/>
    <w:rsid w:val="005175A0"/>
    <w:rsid w:val="00517655"/>
    <w:rsid w:val="00517C41"/>
    <w:rsid w:val="00520248"/>
    <w:rsid w:val="00520D82"/>
    <w:rsid w:val="00521102"/>
    <w:rsid w:val="0052319A"/>
    <w:rsid w:val="00524520"/>
    <w:rsid w:val="0052490E"/>
    <w:rsid w:val="005249E3"/>
    <w:rsid w:val="00525497"/>
    <w:rsid w:val="0052793E"/>
    <w:rsid w:val="0053035F"/>
    <w:rsid w:val="00531F1A"/>
    <w:rsid w:val="0053227A"/>
    <w:rsid w:val="00532314"/>
    <w:rsid w:val="005329C5"/>
    <w:rsid w:val="00532A87"/>
    <w:rsid w:val="00532B5E"/>
    <w:rsid w:val="00533299"/>
    <w:rsid w:val="005334F5"/>
    <w:rsid w:val="00533E26"/>
    <w:rsid w:val="005353F7"/>
    <w:rsid w:val="00535E7F"/>
    <w:rsid w:val="005361C1"/>
    <w:rsid w:val="005372EC"/>
    <w:rsid w:val="005405D8"/>
    <w:rsid w:val="005411FC"/>
    <w:rsid w:val="005417C8"/>
    <w:rsid w:val="0054226A"/>
    <w:rsid w:val="00542854"/>
    <w:rsid w:val="00543EB7"/>
    <w:rsid w:val="00546344"/>
    <w:rsid w:val="0054789E"/>
    <w:rsid w:val="00550785"/>
    <w:rsid w:val="005508BA"/>
    <w:rsid w:val="00550A85"/>
    <w:rsid w:val="00550F7A"/>
    <w:rsid w:val="0055216E"/>
    <w:rsid w:val="005524F6"/>
    <w:rsid w:val="00552BF6"/>
    <w:rsid w:val="00552D3D"/>
    <w:rsid w:val="00553059"/>
    <w:rsid w:val="00554E10"/>
    <w:rsid w:val="0055558C"/>
    <w:rsid w:val="00556391"/>
    <w:rsid w:val="00560237"/>
    <w:rsid w:val="00560526"/>
    <w:rsid w:val="00560805"/>
    <w:rsid w:val="00560DE0"/>
    <w:rsid w:val="00563C06"/>
    <w:rsid w:val="00564251"/>
    <w:rsid w:val="005651C3"/>
    <w:rsid w:val="005667B7"/>
    <w:rsid w:val="005669F5"/>
    <w:rsid w:val="0056718F"/>
    <w:rsid w:val="005671A8"/>
    <w:rsid w:val="00567AF2"/>
    <w:rsid w:val="005703D5"/>
    <w:rsid w:val="0057086E"/>
    <w:rsid w:val="00570B50"/>
    <w:rsid w:val="00572020"/>
    <w:rsid w:val="00572244"/>
    <w:rsid w:val="00572FB7"/>
    <w:rsid w:val="005739BB"/>
    <w:rsid w:val="00573E57"/>
    <w:rsid w:val="00574323"/>
    <w:rsid w:val="0057471F"/>
    <w:rsid w:val="0057568F"/>
    <w:rsid w:val="00577418"/>
    <w:rsid w:val="005809C5"/>
    <w:rsid w:val="00580D6E"/>
    <w:rsid w:val="005813CF"/>
    <w:rsid w:val="005818C2"/>
    <w:rsid w:val="00581E49"/>
    <w:rsid w:val="00582079"/>
    <w:rsid w:val="00582401"/>
    <w:rsid w:val="00583607"/>
    <w:rsid w:val="005838A0"/>
    <w:rsid w:val="00583B5E"/>
    <w:rsid w:val="00584BB4"/>
    <w:rsid w:val="00585285"/>
    <w:rsid w:val="005854D8"/>
    <w:rsid w:val="00587207"/>
    <w:rsid w:val="00590D1D"/>
    <w:rsid w:val="00592DB7"/>
    <w:rsid w:val="00594A56"/>
    <w:rsid w:val="00595AAC"/>
    <w:rsid w:val="00596339"/>
    <w:rsid w:val="005A01C9"/>
    <w:rsid w:val="005A08FE"/>
    <w:rsid w:val="005A10B5"/>
    <w:rsid w:val="005A2D1A"/>
    <w:rsid w:val="005A2E1F"/>
    <w:rsid w:val="005A35AA"/>
    <w:rsid w:val="005A3747"/>
    <w:rsid w:val="005A41DA"/>
    <w:rsid w:val="005A47AE"/>
    <w:rsid w:val="005A4BAD"/>
    <w:rsid w:val="005A518F"/>
    <w:rsid w:val="005A601F"/>
    <w:rsid w:val="005A6234"/>
    <w:rsid w:val="005A669D"/>
    <w:rsid w:val="005A764E"/>
    <w:rsid w:val="005A7991"/>
    <w:rsid w:val="005B1228"/>
    <w:rsid w:val="005B16B8"/>
    <w:rsid w:val="005B1B6E"/>
    <w:rsid w:val="005B1C92"/>
    <w:rsid w:val="005B3AC7"/>
    <w:rsid w:val="005B4BF1"/>
    <w:rsid w:val="005B5064"/>
    <w:rsid w:val="005B57C8"/>
    <w:rsid w:val="005B5F11"/>
    <w:rsid w:val="005B63BA"/>
    <w:rsid w:val="005B6494"/>
    <w:rsid w:val="005B7605"/>
    <w:rsid w:val="005C110B"/>
    <w:rsid w:val="005C12F1"/>
    <w:rsid w:val="005C15CA"/>
    <w:rsid w:val="005C1624"/>
    <w:rsid w:val="005C17E3"/>
    <w:rsid w:val="005C1B8D"/>
    <w:rsid w:val="005C1D1E"/>
    <w:rsid w:val="005C1EA9"/>
    <w:rsid w:val="005C230A"/>
    <w:rsid w:val="005C3571"/>
    <w:rsid w:val="005C3E41"/>
    <w:rsid w:val="005C40AB"/>
    <w:rsid w:val="005C4BC4"/>
    <w:rsid w:val="005C57CC"/>
    <w:rsid w:val="005C5C60"/>
    <w:rsid w:val="005C5E2A"/>
    <w:rsid w:val="005C5EA1"/>
    <w:rsid w:val="005C624A"/>
    <w:rsid w:val="005C64AD"/>
    <w:rsid w:val="005C65BC"/>
    <w:rsid w:val="005C66E5"/>
    <w:rsid w:val="005C6D8C"/>
    <w:rsid w:val="005C7D3C"/>
    <w:rsid w:val="005D01BE"/>
    <w:rsid w:val="005D14A7"/>
    <w:rsid w:val="005D227A"/>
    <w:rsid w:val="005D241A"/>
    <w:rsid w:val="005D390E"/>
    <w:rsid w:val="005D4141"/>
    <w:rsid w:val="005D428E"/>
    <w:rsid w:val="005D4364"/>
    <w:rsid w:val="005D4B12"/>
    <w:rsid w:val="005D5E9E"/>
    <w:rsid w:val="005D6558"/>
    <w:rsid w:val="005D7946"/>
    <w:rsid w:val="005E01DB"/>
    <w:rsid w:val="005E0B25"/>
    <w:rsid w:val="005E0F10"/>
    <w:rsid w:val="005E368C"/>
    <w:rsid w:val="005E42F9"/>
    <w:rsid w:val="005E5453"/>
    <w:rsid w:val="005E6664"/>
    <w:rsid w:val="005E6785"/>
    <w:rsid w:val="005E68E2"/>
    <w:rsid w:val="005E7012"/>
    <w:rsid w:val="005E772F"/>
    <w:rsid w:val="005F0B1E"/>
    <w:rsid w:val="005F0CC4"/>
    <w:rsid w:val="005F0E2E"/>
    <w:rsid w:val="005F0F7A"/>
    <w:rsid w:val="005F14EA"/>
    <w:rsid w:val="005F2226"/>
    <w:rsid w:val="005F25C7"/>
    <w:rsid w:val="005F308B"/>
    <w:rsid w:val="005F3A15"/>
    <w:rsid w:val="005F5631"/>
    <w:rsid w:val="005F757B"/>
    <w:rsid w:val="006003B1"/>
    <w:rsid w:val="00600D77"/>
    <w:rsid w:val="00600DCC"/>
    <w:rsid w:val="00600EDE"/>
    <w:rsid w:val="00601595"/>
    <w:rsid w:val="006022A8"/>
    <w:rsid w:val="00602C30"/>
    <w:rsid w:val="00602F07"/>
    <w:rsid w:val="006035CC"/>
    <w:rsid w:val="00603860"/>
    <w:rsid w:val="00603EC8"/>
    <w:rsid w:val="0060417B"/>
    <w:rsid w:val="00604969"/>
    <w:rsid w:val="00604B23"/>
    <w:rsid w:val="006052DD"/>
    <w:rsid w:val="00605E58"/>
    <w:rsid w:val="006073A1"/>
    <w:rsid w:val="00607570"/>
    <w:rsid w:val="00610476"/>
    <w:rsid w:val="00610E61"/>
    <w:rsid w:val="006112BF"/>
    <w:rsid w:val="00611604"/>
    <w:rsid w:val="00611D32"/>
    <w:rsid w:val="00612930"/>
    <w:rsid w:val="00614B60"/>
    <w:rsid w:val="006160AF"/>
    <w:rsid w:val="006177F3"/>
    <w:rsid w:val="006204A6"/>
    <w:rsid w:val="00621477"/>
    <w:rsid w:val="006215AC"/>
    <w:rsid w:val="00621D2A"/>
    <w:rsid w:val="00621DD1"/>
    <w:rsid w:val="00622459"/>
    <w:rsid w:val="00623D75"/>
    <w:rsid w:val="00625470"/>
    <w:rsid w:val="006259A2"/>
    <w:rsid w:val="00626357"/>
    <w:rsid w:val="00627753"/>
    <w:rsid w:val="00627907"/>
    <w:rsid w:val="00630222"/>
    <w:rsid w:val="006305DF"/>
    <w:rsid w:val="00630A54"/>
    <w:rsid w:val="006310B7"/>
    <w:rsid w:val="00631DCB"/>
    <w:rsid w:val="006333F3"/>
    <w:rsid w:val="00634B99"/>
    <w:rsid w:val="00635DB6"/>
    <w:rsid w:val="0063619C"/>
    <w:rsid w:val="006362F4"/>
    <w:rsid w:val="00637F47"/>
    <w:rsid w:val="0064007F"/>
    <w:rsid w:val="00640382"/>
    <w:rsid w:val="00640ABD"/>
    <w:rsid w:val="00641D80"/>
    <w:rsid w:val="00643313"/>
    <w:rsid w:val="0064528F"/>
    <w:rsid w:val="00646528"/>
    <w:rsid w:val="0064680F"/>
    <w:rsid w:val="00650575"/>
    <w:rsid w:val="006520A3"/>
    <w:rsid w:val="00652288"/>
    <w:rsid w:val="00653237"/>
    <w:rsid w:val="006532A7"/>
    <w:rsid w:val="00653463"/>
    <w:rsid w:val="00653566"/>
    <w:rsid w:val="00653E60"/>
    <w:rsid w:val="006540C1"/>
    <w:rsid w:val="0065414A"/>
    <w:rsid w:val="00655794"/>
    <w:rsid w:val="00655F44"/>
    <w:rsid w:val="006562F5"/>
    <w:rsid w:val="00656F15"/>
    <w:rsid w:val="00660166"/>
    <w:rsid w:val="00660C21"/>
    <w:rsid w:val="00661524"/>
    <w:rsid w:val="006649E4"/>
    <w:rsid w:val="00664D84"/>
    <w:rsid w:val="006654F3"/>
    <w:rsid w:val="006660BA"/>
    <w:rsid w:val="00666BC3"/>
    <w:rsid w:val="00666C43"/>
    <w:rsid w:val="00666E52"/>
    <w:rsid w:val="00666EB1"/>
    <w:rsid w:val="0066728D"/>
    <w:rsid w:val="006673CF"/>
    <w:rsid w:val="006715DE"/>
    <w:rsid w:val="00671BDA"/>
    <w:rsid w:val="00671C00"/>
    <w:rsid w:val="00671DCE"/>
    <w:rsid w:val="006726DC"/>
    <w:rsid w:val="00673574"/>
    <w:rsid w:val="00673B99"/>
    <w:rsid w:val="00673D8A"/>
    <w:rsid w:val="00675B06"/>
    <w:rsid w:val="0067772F"/>
    <w:rsid w:val="006778F3"/>
    <w:rsid w:val="006779ED"/>
    <w:rsid w:val="00682D65"/>
    <w:rsid w:val="00682FE1"/>
    <w:rsid w:val="006833FB"/>
    <w:rsid w:val="00683523"/>
    <w:rsid w:val="00683AFA"/>
    <w:rsid w:val="00684B78"/>
    <w:rsid w:val="00685407"/>
    <w:rsid w:val="00686438"/>
    <w:rsid w:val="00687263"/>
    <w:rsid w:val="006872DF"/>
    <w:rsid w:val="00692393"/>
    <w:rsid w:val="00692823"/>
    <w:rsid w:val="0069290A"/>
    <w:rsid w:val="00692DA0"/>
    <w:rsid w:val="00694369"/>
    <w:rsid w:val="00694B82"/>
    <w:rsid w:val="00694DB2"/>
    <w:rsid w:val="006951D6"/>
    <w:rsid w:val="00695A8C"/>
    <w:rsid w:val="00697008"/>
    <w:rsid w:val="00697018"/>
    <w:rsid w:val="0069794B"/>
    <w:rsid w:val="00697F9E"/>
    <w:rsid w:val="006A069A"/>
    <w:rsid w:val="006A0812"/>
    <w:rsid w:val="006A136E"/>
    <w:rsid w:val="006A4603"/>
    <w:rsid w:val="006A4827"/>
    <w:rsid w:val="006A4D9C"/>
    <w:rsid w:val="006A54F3"/>
    <w:rsid w:val="006A5D2B"/>
    <w:rsid w:val="006A6329"/>
    <w:rsid w:val="006A650D"/>
    <w:rsid w:val="006A6CF5"/>
    <w:rsid w:val="006A7312"/>
    <w:rsid w:val="006B13F1"/>
    <w:rsid w:val="006B2009"/>
    <w:rsid w:val="006B2718"/>
    <w:rsid w:val="006B3F54"/>
    <w:rsid w:val="006B4D75"/>
    <w:rsid w:val="006B52D3"/>
    <w:rsid w:val="006B540C"/>
    <w:rsid w:val="006B5B71"/>
    <w:rsid w:val="006C0628"/>
    <w:rsid w:val="006C1D41"/>
    <w:rsid w:val="006C269B"/>
    <w:rsid w:val="006C34F1"/>
    <w:rsid w:val="006C3D12"/>
    <w:rsid w:val="006C57E5"/>
    <w:rsid w:val="006C67C7"/>
    <w:rsid w:val="006D064A"/>
    <w:rsid w:val="006D0786"/>
    <w:rsid w:val="006D09AA"/>
    <w:rsid w:val="006D0D4F"/>
    <w:rsid w:val="006D2AEC"/>
    <w:rsid w:val="006D2CF1"/>
    <w:rsid w:val="006D2FE3"/>
    <w:rsid w:val="006D415D"/>
    <w:rsid w:val="006D418E"/>
    <w:rsid w:val="006D4F7C"/>
    <w:rsid w:val="006D50C5"/>
    <w:rsid w:val="006D5F39"/>
    <w:rsid w:val="006D5F70"/>
    <w:rsid w:val="006D6F24"/>
    <w:rsid w:val="006E001C"/>
    <w:rsid w:val="006E0409"/>
    <w:rsid w:val="006E1D2A"/>
    <w:rsid w:val="006E30C7"/>
    <w:rsid w:val="006E31FD"/>
    <w:rsid w:val="006E3FE3"/>
    <w:rsid w:val="006E50F8"/>
    <w:rsid w:val="006E7A98"/>
    <w:rsid w:val="006E7E17"/>
    <w:rsid w:val="006F01C8"/>
    <w:rsid w:val="006F0C2D"/>
    <w:rsid w:val="006F2667"/>
    <w:rsid w:val="006F29A5"/>
    <w:rsid w:val="006F2A6B"/>
    <w:rsid w:val="006F433B"/>
    <w:rsid w:val="006F4B94"/>
    <w:rsid w:val="006F565C"/>
    <w:rsid w:val="006F60B3"/>
    <w:rsid w:val="006F7D5F"/>
    <w:rsid w:val="00700E48"/>
    <w:rsid w:val="0070141A"/>
    <w:rsid w:val="007016C9"/>
    <w:rsid w:val="00701E16"/>
    <w:rsid w:val="007029A4"/>
    <w:rsid w:val="00702E62"/>
    <w:rsid w:val="00704971"/>
    <w:rsid w:val="00704EB4"/>
    <w:rsid w:val="00705948"/>
    <w:rsid w:val="0070643E"/>
    <w:rsid w:val="0070685C"/>
    <w:rsid w:val="007072F8"/>
    <w:rsid w:val="007103DC"/>
    <w:rsid w:val="007104CB"/>
    <w:rsid w:val="00711FCE"/>
    <w:rsid w:val="007120EE"/>
    <w:rsid w:val="007121CE"/>
    <w:rsid w:val="00712AD3"/>
    <w:rsid w:val="00712DF8"/>
    <w:rsid w:val="007130E8"/>
    <w:rsid w:val="007131D8"/>
    <w:rsid w:val="007133C3"/>
    <w:rsid w:val="007136BB"/>
    <w:rsid w:val="00714DC3"/>
    <w:rsid w:val="007151F9"/>
    <w:rsid w:val="00715EFD"/>
    <w:rsid w:val="00716190"/>
    <w:rsid w:val="0071729A"/>
    <w:rsid w:val="007173F9"/>
    <w:rsid w:val="00717844"/>
    <w:rsid w:val="0072057B"/>
    <w:rsid w:val="00720AE5"/>
    <w:rsid w:val="00720CB0"/>
    <w:rsid w:val="007216E6"/>
    <w:rsid w:val="00721E67"/>
    <w:rsid w:val="007221B9"/>
    <w:rsid w:val="00723F66"/>
    <w:rsid w:val="00725041"/>
    <w:rsid w:val="00725768"/>
    <w:rsid w:val="00727679"/>
    <w:rsid w:val="00727941"/>
    <w:rsid w:val="00730C17"/>
    <w:rsid w:val="00730D20"/>
    <w:rsid w:val="007310F5"/>
    <w:rsid w:val="0073187E"/>
    <w:rsid w:val="00731908"/>
    <w:rsid w:val="00732563"/>
    <w:rsid w:val="00733707"/>
    <w:rsid w:val="00734868"/>
    <w:rsid w:val="0073494E"/>
    <w:rsid w:val="00734D16"/>
    <w:rsid w:val="00734EAC"/>
    <w:rsid w:val="00736874"/>
    <w:rsid w:val="00736AB5"/>
    <w:rsid w:val="00737488"/>
    <w:rsid w:val="00737619"/>
    <w:rsid w:val="00740127"/>
    <w:rsid w:val="0074040D"/>
    <w:rsid w:val="00740EB8"/>
    <w:rsid w:val="007416DB"/>
    <w:rsid w:val="00741E78"/>
    <w:rsid w:val="00741F48"/>
    <w:rsid w:val="00742946"/>
    <w:rsid w:val="007447CE"/>
    <w:rsid w:val="00744C97"/>
    <w:rsid w:val="0074646B"/>
    <w:rsid w:val="0074662B"/>
    <w:rsid w:val="00746EB1"/>
    <w:rsid w:val="00747399"/>
    <w:rsid w:val="00747825"/>
    <w:rsid w:val="00747BDA"/>
    <w:rsid w:val="00747C9A"/>
    <w:rsid w:val="00750052"/>
    <w:rsid w:val="00750A57"/>
    <w:rsid w:val="00750F90"/>
    <w:rsid w:val="0075117A"/>
    <w:rsid w:val="0075247A"/>
    <w:rsid w:val="007527F6"/>
    <w:rsid w:val="00752E31"/>
    <w:rsid w:val="00753079"/>
    <w:rsid w:val="00753130"/>
    <w:rsid w:val="00753511"/>
    <w:rsid w:val="007543BE"/>
    <w:rsid w:val="007543DE"/>
    <w:rsid w:val="0075501E"/>
    <w:rsid w:val="00756502"/>
    <w:rsid w:val="00756524"/>
    <w:rsid w:val="007565E5"/>
    <w:rsid w:val="00756A93"/>
    <w:rsid w:val="00757AA0"/>
    <w:rsid w:val="00757C94"/>
    <w:rsid w:val="00760F22"/>
    <w:rsid w:val="007612EB"/>
    <w:rsid w:val="00761679"/>
    <w:rsid w:val="00761963"/>
    <w:rsid w:val="0076198F"/>
    <w:rsid w:val="00761E35"/>
    <w:rsid w:val="007620D0"/>
    <w:rsid w:val="007624C0"/>
    <w:rsid w:val="007625CF"/>
    <w:rsid w:val="00762A9A"/>
    <w:rsid w:val="00762C52"/>
    <w:rsid w:val="00763293"/>
    <w:rsid w:val="007632B8"/>
    <w:rsid w:val="00763392"/>
    <w:rsid w:val="00763FEF"/>
    <w:rsid w:val="00764CCE"/>
    <w:rsid w:val="00765259"/>
    <w:rsid w:val="00765616"/>
    <w:rsid w:val="00765741"/>
    <w:rsid w:val="00765825"/>
    <w:rsid w:val="00766AD3"/>
    <w:rsid w:val="00766B16"/>
    <w:rsid w:val="0076744C"/>
    <w:rsid w:val="00767521"/>
    <w:rsid w:val="00770C4E"/>
    <w:rsid w:val="00770E43"/>
    <w:rsid w:val="007726C9"/>
    <w:rsid w:val="00773EDE"/>
    <w:rsid w:val="00774917"/>
    <w:rsid w:val="007771B6"/>
    <w:rsid w:val="0077776C"/>
    <w:rsid w:val="007803B2"/>
    <w:rsid w:val="0078091D"/>
    <w:rsid w:val="00780E96"/>
    <w:rsid w:val="0078103B"/>
    <w:rsid w:val="00781420"/>
    <w:rsid w:val="007814C3"/>
    <w:rsid w:val="0078162B"/>
    <w:rsid w:val="00782117"/>
    <w:rsid w:val="0078224D"/>
    <w:rsid w:val="0078294F"/>
    <w:rsid w:val="007831B2"/>
    <w:rsid w:val="0078376E"/>
    <w:rsid w:val="00784C72"/>
    <w:rsid w:val="007853E5"/>
    <w:rsid w:val="00785AF2"/>
    <w:rsid w:val="00785BF7"/>
    <w:rsid w:val="00786E05"/>
    <w:rsid w:val="00790CCD"/>
    <w:rsid w:val="007917AE"/>
    <w:rsid w:val="00791A58"/>
    <w:rsid w:val="0079282C"/>
    <w:rsid w:val="00792E6B"/>
    <w:rsid w:val="00793277"/>
    <w:rsid w:val="00793BA8"/>
    <w:rsid w:val="00793FB5"/>
    <w:rsid w:val="007949E7"/>
    <w:rsid w:val="00794D2D"/>
    <w:rsid w:val="007950DD"/>
    <w:rsid w:val="0079549A"/>
    <w:rsid w:val="00796243"/>
    <w:rsid w:val="007965A7"/>
    <w:rsid w:val="00796ABA"/>
    <w:rsid w:val="00796DF3"/>
    <w:rsid w:val="007975CB"/>
    <w:rsid w:val="007A0E1F"/>
    <w:rsid w:val="007A1624"/>
    <w:rsid w:val="007A20A3"/>
    <w:rsid w:val="007A37C7"/>
    <w:rsid w:val="007A3D88"/>
    <w:rsid w:val="007A3EF9"/>
    <w:rsid w:val="007A5580"/>
    <w:rsid w:val="007A60A5"/>
    <w:rsid w:val="007A67D6"/>
    <w:rsid w:val="007A7868"/>
    <w:rsid w:val="007B3028"/>
    <w:rsid w:val="007B32AC"/>
    <w:rsid w:val="007B422E"/>
    <w:rsid w:val="007B46D8"/>
    <w:rsid w:val="007B4A2C"/>
    <w:rsid w:val="007B673D"/>
    <w:rsid w:val="007B6A47"/>
    <w:rsid w:val="007B742A"/>
    <w:rsid w:val="007B74F5"/>
    <w:rsid w:val="007B7EFC"/>
    <w:rsid w:val="007C1B33"/>
    <w:rsid w:val="007C330F"/>
    <w:rsid w:val="007C4FBA"/>
    <w:rsid w:val="007C519F"/>
    <w:rsid w:val="007C5FF1"/>
    <w:rsid w:val="007C60F7"/>
    <w:rsid w:val="007C6E53"/>
    <w:rsid w:val="007C7328"/>
    <w:rsid w:val="007C73F3"/>
    <w:rsid w:val="007C7AE4"/>
    <w:rsid w:val="007C7D11"/>
    <w:rsid w:val="007C7E36"/>
    <w:rsid w:val="007D017F"/>
    <w:rsid w:val="007D0AFB"/>
    <w:rsid w:val="007D187B"/>
    <w:rsid w:val="007D18F5"/>
    <w:rsid w:val="007D1B78"/>
    <w:rsid w:val="007D2262"/>
    <w:rsid w:val="007D287A"/>
    <w:rsid w:val="007D38F3"/>
    <w:rsid w:val="007D3CC1"/>
    <w:rsid w:val="007D3DCE"/>
    <w:rsid w:val="007D43E8"/>
    <w:rsid w:val="007D4D17"/>
    <w:rsid w:val="007D55A9"/>
    <w:rsid w:val="007D65C4"/>
    <w:rsid w:val="007D6629"/>
    <w:rsid w:val="007D673B"/>
    <w:rsid w:val="007D6C35"/>
    <w:rsid w:val="007D7259"/>
    <w:rsid w:val="007E0D5F"/>
    <w:rsid w:val="007E1CE2"/>
    <w:rsid w:val="007E3D6F"/>
    <w:rsid w:val="007E3FFC"/>
    <w:rsid w:val="007E4573"/>
    <w:rsid w:val="007E528A"/>
    <w:rsid w:val="007E5D57"/>
    <w:rsid w:val="007E5DE0"/>
    <w:rsid w:val="007E6304"/>
    <w:rsid w:val="007E752A"/>
    <w:rsid w:val="007F0390"/>
    <w:rsid w:val="007F0415"/>
    <w:rsid w:val="007F11B9"/>
    <w:rsid w:val="007F1373"/>
    <w:rsid w:val="007F2D5F"/>
    <w:rsid w:val="007F33AB"/>
    <w:rsid w:val="007F39B5"/>
    <w:rsid w:val="007F3ED8"/>
    <w:rsid w:val="007F4AB2"/>
    <w:rsid w:val="007F4ABF"/>
    <w:rsid w:val="007F56ED"/>
    <w:rsid w:val="007F6B3E"/>
    <w:rsid w:val="007F7370"/>
    <w:rsid w:val="00800ABC"/>
    <w:rsid w:val="00800FD9"/>
    <w:rsid w:val="008039F3"/>
    <w:rsid w:val="00803C0E"/>
    <w:rsid w:val="008049D6"/>
    <w:rsid w:val="00806937"/>
    <w:rsid w:val="00807455"/>
    <w:rsid w:val="00807456"/>
    <w:rsid w:val="008076C6"/>
    <w:rsid w:val="00807C50"/>
    <w:rsid w:val="00813160"/>
    <w:rsid w:val="008131AE"/>
    <w:rsid w:val="0081385E"/>
    <w:rsid w:val="008146B7"/>
    <w:rsid w:val="00814A2A"/>
    <w:rsid w:val="008164C3"/>
    <w:rsid w:val="0081739E"/>
    <w:rsid w:val="00820A02"/>
    <w:rsid w:val="00820F12"/>
    <w:rsid w:val="00821A2D"/>
    <w:rsid w:val="008232D2"/>
    <w:rsid w:val="008236B6"/>
    <w:rsid w:val="00823EC6"/>
    <w:rsid w:val="0082426B"/>
    <w:rsid w:val="0082496F"/>
    <w:rsid w:val="00824ECD"/>
    <w:rsid w:val="00825684"/>
    <w:rsid w:val="008259B4"/>
    <w:rsid w:val="00825D35"/>
    <w:rsid w:val="0082686D"/>
    <w:rsid w:val="0083052D"/>
    <w:rsid w:val="0083248D"/>
    <w:rsid w:val="0083261A"/>
    <w:rsid w:val="00832AA4"/>
    <w:rsid w:val="008332B0"/>
    <w:rsid w:val="00834E65"/>
    <w:rsid w:val="0083545F"/>
    <w:rsid w:val="00836848"/>
    <w:rsid w:val="00837223"/>
    <w:rsid w:val="00841B9E"/>
    <w:rsid w:val="00841C87"/>
    <w:rsid w:val="00841E37"/>
    <w:rsid w:val="00842533"/>
    <w:rsid w:val="0084282E"/>
    <w:rsid w:val="008429C7"/>
    <w:rsid w:val="00842CF0"/>
    <w:rsid w:val="00844422"/>
    <w:rsid w:val="008513D7"/>
    <w:rsid w:val="00851EAD"/>
    <w:rsid w:val="00851FBC"/>
    <w:rsid w:val="0085250A"/>
    <w:rsid w:val="00853A1C"/>
    <w:rsid w:val="00853E23"/>
    <w:rsid w:val="00854062"/>
    <w:rsid w:val="00854142"/>
    <w:rsid w:val="008546BD"/>
    <w:rsid w:val="00854DB3"/>
    <w:rsid w:val="00854EB9"/>
    <w:rsid w:val="00855695"/>
    <w:rsid w:val="00855D6D"/>
    <w:rsid w:val="008566E0"/>
    <w:rsid w:val="00857012"/>
    <w:rsid w:val="00857575"/>
    <w:rsid w:val="00857ED4"/>
    <w:rsid w:val="00860A3C"/>
    <w:rsid w:val="00861A4E"/>
    <w:rsid w:val="00861DCB"/>
    <w:rsid w:val="0086271F"/>
    <w:rsid w:val="008627A7"/>
    <w:rsid w:val="0086372A"/>
    <w:rsid w:val="008637EC"/>
    <w:rsid w:val="008640A3"/>
    <w:rsid w:val="0086444C"/>
    <w:rsid w:val="008664A2"/>
    <w:rsid w:val="00866987"/>
    <w:rsid w:val="00866A33"/>
    <w:rsid w:val="00866C54"/>
    <w:rsid w:val="00866F64"/>
    <w:rsid w:val="008674EE"/>
    <w:rsid w:val="008676E8"/>
    <w:rsid w:val="008704C0"/>
    <w:rsid w:val="00870531"/>
    <w:rsid w:val="008705DF"/>
    <w:rsid w:val="00870793"/>
    <w:rsid w:val="008720B7"/>
    <w:rsid w:val="00872924"/>
    <w:rsid w:val="008735EA"/>
    <w:rsid w:val="00873D90"/>
    <w:rsid w:val="0087412B"/>
    <w:rsid w:val="00874A87"/>
    <w:rsid w:val="008762C2"/>
    <w:rsid w:val="008766EB"/>
    <w:rsid w:val="00877F68"/>
    <w:rsid w:val="008809F1"/>
    <w:rsid w:val="00881587"/>
    <w:rsid w:val="00882A1F"/>
    <w:rsid w:val="00882F26"/>
    <w:rsid w:val="00883687"/>
    <w:rsid w:val="008839D9"/>
    <w:rsid w:val="00884CFF"/>
    <w:rsid w:val="00885900"/>
    <w:rsid w:val="008867C9"/>
    <w:rsid w:val="00886EB9"/>
    <w:rsid w:val="008873E8"/>
    <w:rsid w:val="00890A4F"/>
    <w:rsid w:val="00890C37"/>
    <w:rsid w:val="00890CB0"/>
    <w:rsid w:val="00892DF5"/>
    <w:rsid w:val="00894050"/>
    <w:rsid w:val="008946B6"/>
    <w:rsid w:val="008954B2"/>
    <w:rsid w:val="008976CE"/>
    <w:rsid w:val="00897B88"/>
    <w:rsid w:val="00897BCC"/>
    <w:rsid w:val="008A1D7C"/>
    <w:rsid w:val="008A43D1"/>
    <w:rsid w:val="008A4C43"/>
    <w:rsid w:val="008A5ABE"/>
    <w:rsid w:val="008A6274"/>
    <w:rsid w:val="008A66C7"/>
    <w:rsid w:val="008A76BA"/>
    <w:rsid w:val="008A781B"/>
    <w:rsid w:val="008A7945"/>
    <w:rsid w:val="008B04F9"/>
    <w:rsid w:val="008B1006"/>
    <w:rsid w:val="008B113E"/>
    <w:rsid w:val="008B138F"/>
    <w:rsid w:val="008B18EA"/>
    <w:rsid w:val="008B2A1D"/>
    <w:rsid w:val="008B2D34"/>
    <w:rsid w:val="008B46F5"/>
    <w:rsid w:val="008B4A0F"/>
    <w:rsid w:val="008B4CF8"/>
    <w:rsid w:val="008B51FB"/>
    <w:rsid w:val="008B534D"/>
    <w:rsid w:val="008B5700"/>
    <w:rsid w:val="008B5D15"/>
    <w:rsid w:val="008B7360"/>
    <w:rsid w:val="008B7FC8"/>
    <w:rsid w:val="008C0D88"/>
    <w:rsid w:val="008C1D6F"/>
    <w:rsid w:val="008C21BA"/>
    <w:rsid w:val="008C30D9"/>
    <w:rsid w:val="008C36FC"/>
    <w:rsid w:val="008C4A26"/>
    <w:rsid w:val="008C5441"/>
    <w:rsid w:val="008C55BD"/>
    <w:rsid w:val="008C56A0"/>
    <w:rsid w:val="008C57B1"/>
    <w:rsid w:val="008C5D1C"/>
    <w:rsid w:val="008C6101"/>
    <w:rsid w:val="008C6A6B"/>
    <w:rsid w:val="008C77FA"/>
    <w:rsid w:val="008C7AC5"/>
    <w:rsid w:val="008C7D86"/>
    <w:rsid w:val="008D0413"/>
    <w:rsid w:val="008D0DAB"/>
    <w:rsid w:val="008D0E17"/>
    <w:rsid w:val="008D0F65"/>
    <w:rsid w:val="008D1547"/>
    <w:rsid w:val="008D1EFD"/>
    <w:rsid w:val="008D28D6"/>
    <w:rsid w:val="008D34A9"/>
    <w:rsid w:val="008D40C7"/>
    <w:rsid w:val="008D40E3"/>
    <w:rsid w:val="008D5C46"/>
    <w:rsid w:val="008D7403"/>
    <w:rsid w:val="008D7754"/>
    <w:rsid w:val="008D7A06"/>
    <w:rsid w:val="008D7D09"/>
    <w:rsid w:val="008E1188"/>
    <w:rsid w:val="008E1770"/>
    <w:rsid w:val="008E25A0"/>
    <w:rsid w:val="008E3B39"/>
    <w:rsid w:val="008E3E7B"/>
    <w:rsid w:val="008E47EE"/>
    <w:rsid w:val="008E648D"/>
    <w:rsid w:val="008E7A83"/>
    <w:rsid w:val="008F02E6"/>
    <w:rsid w:val="008F06C1"/>
    <w:rsid w:val="008F07CF"/>
    <w:rsid w:val="008F0CB4"/>
    <w:rsid w:val="008F17AF"/>
    <w:rsid w:val="008F193F"/>
    <w:rsid w:val="008F1E6F"/>
    <w:rsid w:val="008F23EE"/>
    <w:rsid w:val="008F252D"/>
    <w:rsid w:val="008F27EF"/>
    <w:rsid w:val="008F2B39"/>
    <w:rsid w:val="008F5113"/>
    <w:rsid w:val="008F63D7"/>
    <w:rsid w:val="008F6D6C"/>
    <w:rsid w:val="008F75E5"/>
    <w:rsid w:val="00900946"/>
    <w:rsid w:val="00901247"/>
    <w:rsid w:val="00902DBA"/>
    <w:rsid w:val="00903B29"/>
    <w:rsid w:val="00903C2F"/>
    <w:rsid w:val="009045A0"/>
    <w:rsid w:val="00904DBA"/>
    <w:rsid w:val="009052BA"/>
    <w:rsid w:val="0090575C"/>
    <w:rsid w:val="0090576D"/>
    <w:rsid w:val="00905B01"/>
    <w:rsid w:val="00905C99"/>
    <w:rsid w:val="00905FFD"/>
    <w:rsid w:val="009070A3"/>
    <w:rsid w:val="009070E7"/>
    <w:rsid w:val="009076EB"/>
    <w:rsid w:val="009077B7"/>
    <w:rsid w:val="0090797D"/>
    <w:rsid w:val="00907A51"/>
    <w:rsid w:val="00907D54"/>
    <w:rsid w:val="00907DA4"/>
    <w:rsid w:val="009109A0"/>
    <w:rsid w:val="00910A99"/>
    <w:rsid w:val="00910D1C"/>
    <w:rsid w:val="00911FFE"/>
    <w:rsid w:val="00912132"/>
    <w:rsid w:val="00912A59"/>
    <w:rsid w:val="00913271"/>
    <w:rsid w:val="00913995"/>
    <w:rsid w:val="009148F9"/>
    <w:rsid w:val="00914A1B"/>
    <w:rsid w:val="00914A3F"/>
    <w:rsid w:val="009150D6"/>
    <w:rsid w:val="0091528E"/>
    <w:rsid w:val="009153B4"/>
    <w:rsid w:val="00915714"/>
    <w:rsid w:val="00915E11"/>
    <w:rsid w:val="00916895"/>
    <w:rsid w:val="00916A44"/>
    <w:rsid w:val="00916D60"/>
    <w:rsid w:val="00917EAB"/>
    <w:rsid w:val="00920157"/>
    <w:rsid w:val="00920920"/>
    <w:rsid w:val="0092108B"/>
    <w:rsid w:val="00921755"/>
    <w:rsid w:val="0092200A"/>
    <w:rsid w:val="009229B6"/>
    <w:rsid w:val="00922B2A"/>
    <w:rsid w:val="00923472"/>
    <w:rsid w:val="009235C2"/>
    <w:rsid w:val="009238E2"/>
    <w:rsid w:val="00923FE1"/>
    <w:rsid w:val="009269D2"/>
    <w:rsid w:val="00926E05"/>
    <w:rsid w:val="00927822"/>
    <w:rsid w:val="00930380"/>
    <w:rsid w:val="0093109C"/>
    <w:rsid w:val="009313D6"/>
    <w:rsid w:val="0093242C"/>
    <w:rsid w:val="009327CF"/>
    <w:rsid w:val="009331C6"/>
    <w:rsid w:val="00933222"/>
    <w:rsid w:val="0093432A"/>
    <w:rsid w:val="0093570D"/>
    <w:rsid w:val="00935721"/>
    <w:rsid w:val="00935C3D"/>
    <w:rsid w:val="009360C4"/>
    <w:rsid w:val="009372A8"/>
    <w:rsid w:val="0093785F"/>
    <w:rsid w:val="00937880"/>
    <w:rsid w:val="009408D2"/>
    <w:rsid w:val="00940971"/>
    <w:rsid w:val="00940975"/>
    <w:rsid w:val="0094141F"/>
    <w:rsid w:val="0094149C"/>
    <w:rsid w:val="00941EC4"/>
    <w:rsid w:val="00942F53"/>
    <w:rsid w:val="0094525B"/>
    <w:rsid w:val="00946DC3"/>
    <w:rsid w:val="00946E16"/>
    <w:rsid w:val="0094756D"/>
    <w:rsid w:val="009509FB"/>
    <w:rsid w:val="00950D43"/>
    <w:rsid w:val="00950EA2"/>
    <w:rsid w:val="00950FF5"/>
    <w:rsid w:val="0095101B"/>
    <w:rsid w:val="00951465"/>
    <w:rsid w:val="009527BE"/>
    <w:rsid w:val="00952E31"/>
    <w:rsid w:val="00954A71"/>
    <w:rsid w:val="0095502B"/>
    <w:rsid w:val="00955838"/>
    <w:rsid w:val="00955D5B"/>
    <w:rsid w:val="00957226"/>
    <w:rsid w:val="00960279"/>
    <w:rsid w:val="00961BEA"/>
    <w:rsid w:val="009637A8"/>
    <w:rsid w:val="009642CE"/>
    <w:rsid w:val="00964E0A"/>
    <w:rsid w:val="00965CA5"/>
    <w:rsid w:val="00966BD8"/>
    <w:rsid w:val="009707C1"/>
    <w:rsid w:val="009726C9"/>
    <w:rsid w:val="009729BC"/>
    <w:rsid w:val="00973854"/>
    <w:rsid w:val="00973A0E"/>
    <w:rsid w:val="0097462F"/>
    <w:rsid w:val="009756BF"/>
    <w:rsid w:val="009759DC"/>
    <w:rsid w:val="00975C3A"/>
    <w:rsid w:val="0097622B"/>
    <w:rsid w:val="00976375"/>
    <w:rsid w:val="00976436"/>
    <w:rsid w:val="00976A6E"/>
    <w:rsid w:val="00976F64"/>
    <w:rsid w:val="00976FA9"/>
    <w:rsid w:val="009801ED"/>
    <w:rsid w:val="00980D8F"/>
    <w:rsid w:val="00981150"/>
    <w:rsid w:val="00981E5A"/>
    <w:rsid w:val="00982600"/>
    <w:rsid w:val="00983424"/>
    <w:rsid w:val="0098444C"/>
    <w:rsid w:val="00984532"/>
    <w:rsid w:val="00984AD0"/>
    <w:rsid w:val="00985092"/>
    <w:rsid w:val="0098603A"/>
    <w:rsid w:val="009863E2"/>
    <w:rsid w:val="00987AC1"/>
    <w:rsid w:val="009905EF"/>
    <w:rsid w:val="00990831"/>
    <w:rsid w:val="0099091E"/>
    <w:rsid w:val="00990D76"/>
    <w:rsid w:val="00991606"/>
    <w:rsid w:val="009918D3"/>
    <w:rsid w:val="00991FBB"/>
    <w:rsid w:val="0099284C"/>
    <w:rsid w:val="0099365F"/>
    <w:rsid w:val="00994050"/>
    <w:rsid w:val="009943A5"/>
    <w:rsid w:val="00994529"/>
    <w:rsid w:val="0099468B"/>
    <w:rsid w:val="009954F9"/>
    <w:rsid w:val="0099556F"/>
    <w:rsid w:val="00996A0B"/>
    <w:rsid w:val="00997162"/>
    <w:rsid w:val="009A0B5F"/>
    <w:rsid w:val="009A228A"/>
    <w:rsid w:val="009A3626"/>
    <w:rsid w:val="009A4862"/>
    <w:rsid w:val="009A6EBE"/>
    <w:rsid w:val="009A7254"/>
    <w:rsid w:val="009A7729"/>
    <w:rsid w:val="009B0497"/>
    <w:rsid w:val="009B0FF2"/>
    <w:rsid w:val="009B1F29"/>
    <w:rsid w:val="009B237A"/>
    <w:rsid w:val="009B2A59"/>
    <w:rsid w:val="009B305D"/>
    <w:rsid w:val="009B3894"/>
    <w:rsid w:val="009B59D4"/>
    <w:rsid w:val="009B604B"/>
    <w:rsid w:val="009B763D"/>
    <w:rsid w:val="009B7E5B"/>
    <w:rsid w:val="009C03F7"/>
    <w:rsid w:val="009C079C"/>
    <w:rsid w:val="009C1CAD"/>
    <w:rsid w:val="009C21BF"/>
    <w:rsid w:val="009C24C5"/>
    <w:rsid w:val="009C252D"/>
    <w:rsid w:val="009C2690"/>
    <w:rsid w:val="009C3247"/>
    <w:rsid w:val="009C33A5"/>
    <w:rsid w:val="009C3699"/>
    <w:rsid w:val="009C4082"/>
    <w:rsid w:val="009C4B23"/>
    <w:rsid w:val="009C4B8B"/>
    <w:rsid w:val="009C5312"/>
    <w:rsid w:val="009C6878"/>
    <w:rsid w:val="009C7522"/>
    <w:rsid w:val="009C7E11"/>
    <w:rsid w:val="009C7F9A"/>
    <w:rsid w:val="009D022A"/>
    <w:rsid w:val="009D0DC6"/>
    <w:rsid w:val="009D20CD"/>
    <w:rsid w:val="009D22A3"/>
    <w:rsid w:val="009D26B8"/>
    <w:rsid w:val="009D26CF"/>
    <w:rsid w:val="009D355B"/>
    <w:rsid w:val="009D35C5"/>
    <w:rsid w:val="009D3780"/>
    <w:rsid w:val="009D3F20"/>
    <w:rsid w:val="009D4459"/>
    <w:rsid w:val="009D494D"/>
    <w:rsid w:val="009D555C"/>
    <w:rsid w:val="009D57E6"/>
    <w:rsid w:val="009D7293"/>
    <w:rsid w:val="009D750A"/>
    <w:rsid w:val="009E03D2"/>
    <w:rsid w:val="009E0F4A"/>
    <w:rsid w:val="009E1643"/>
    <w:rsid w:val="009E1A04"/>
    <w:rsid w:val="009E231F"/>
    <w:rsid w:val="009E25DC"/>
    <w:rsid w:val="009E2876"/>
    <w:rsid w:val="009E2CD0"/>
    <w:rsid w:val="009E3C4E"/>
    <w:rsid w:val="009E43B8"/>
    <w:rsid w:val="009E513A"/>
    <w:rsid w:val="009E5897"/>
    <w:rsid w:val="009E6410"/>
    <w:rsid w:val="009E6B61"/>
    <w:rsid w:val="009E7E00"/>
    <w:rsid w:val="009F0068"/>
    <w:rsid w:val="009F00E9"/>
    <w:rsid w:val="009F0936"/>
    <w:rsid w:val="009F0B24"/>
    <w:rsid w:val="009F10F7"/>
    <w:rsid w:val="009F124A"/>
    <w:rsid w:val="009F132F"/>
    <w:rsid w:val="009F145F"/>
    <w:rsid w:val="009F1514"/>
    <w:rsid w:val="009F16F3"/>
    <w:rsid w:val="009F1823"/>
    <w:rsid w:val="009F3305"/>
    <w:rsid w:val="009F3802"/>
    <w:rsid w:val="009F3DB1"/>
    <w:rsid w:val="009F48DA"/>
    <w:rsid w:val="009F4BAE"/>
    <w:rsid w:val="009F60E9"/>
    <w:rsid w:val="009F6768"/>
    <w:rsid w:val="00A003F7"/>
    <w:rsid w:val="00A006E3"/>
    <w:rsid w:val="00A01D35"/>
    <w:rsid w:val="00A02221"/>
    <w:rsid w:val="00A02533"/>
    <w:rsid w:val="00A039F7"/>
    <w:rsid w:val="00A0422E"/>
    <w:rsid w:val="00A05786"/>
    <w:rsid w:val="00A05D00"/>
    <w:rsid w:val="00A05DFD"/>
    <w:rsid w:val="00A06ED4"/>
    <w:rsid w:val="00A076D7"/>
    <w:rsid w:val="00A1073E"/>
    <w:rsid w:val="00A10DAD"/>
    <w:rsid w:val="00A10F63"/>
    <w:rsid w:val="00A13FB4"/>
    <w:rsid w:val="00A14FB0"/>
    <w:rsid w:val="00A15820"/>
    <w:rsid w:val="00A15A17"/>
    <w:rsid w:val="00A16095"/>
    <w:rsid w:val="00A176BC"/>
    <w:rsid w:val="00A205A7"/>
    <w:rsid w:val="00A20AF2"/>
    <w:rsid w:val="00A217B5"/>
    <w:rsid w:val="00A219E1"/>
    <w:rsid w:val="00A21B97"/>
    <w:rsid w:val="00A2309B"/>
    <w:rsid w:val="00A237E2"/>
    <w:rsid w:val="00A2587B"/>
    <w:rsid w:val="00A2587E"/>
    <w:rsid w:val="00A25B3D"/>
    <w:rsid w:val="00A25C1B"/>
    <w:rsid w:val="00A25EA7"/>
    <w:rsid w:val="00A26ED7"/>
    <w:rsid w:val="00A273D8"/>
    <w:rsid w:val="00A3108F"/>
    <w:rsid w:val="00A31157"/>
    <w:rsid w:val="00A32EFB"/>
    <w:rsid w:val="00A33242"/>
    <w:rsid w:val="00A33695"/>
    <w:rsid w:val="00A33B1D"/>
    <w:rsid w:val="00A345D5"/>
    <w:rsid w:val="00A36053"/>
    <w:rsid w:val="00A36898"/>
    <w:rsid w:val="00A3696B"/>
    <w:rsid w:val="00A37827"/>
    <w:rsid w:val="00A37F0E"/>
    <w:rsid w:val="00A40311"/>
    <w:rsid w:val="00A40B04"/>
    <w:rsid w:val="00A40D59"/>
    <w:rsid w:val="00A413AA"/>
    <w:rsid w:val="00A4229B"/>
    <w:rsid w:val="00A4395C"/>
    <w:rsid w:val="00A44A99"/>
    <w:rsid w:val="00A44C35"/>
    <w:rsid w:val="00A44EB0"/>
    <w:rsid w:val="00A454B8"/>
    <w:rsid w:val="00A45B4B"/>
    <w:rsid w:val="00A45E70"/>
    <w:rsid w:val="00A4710A"/>
    <w:rsid w:val="00A472BF"/>
    <w:rsid w:val="00A474B4"/>
    <w:rsid w:val="00A50447"/>
    <w:rsid w:val="00A50EBE"/>
    <w:rsid w:val="00A50FD8"/>
    <w:rsid w:val="00A51062"/>
    <w:rsid w:val="00A511CF"/>
    <w:rsid w:val="00A52700"/>
    <w:rsid w:val="00A5285C"/>
    <w:rsid w:val="00A52C73"/>
    <w:rsid w:val="00A5402D"/>
    <w:rsid w:val="00A563C6"/>
    <w:rsid w:val="00A56DE7"/>
    <w:rsid w:val="00A5773E"/>
    <w:rsid w:val="00A57CB5"/>
    <w:rsid w:val="00A57CC4"/>
    <w:rsid w:val="00A6004A"/>
    <w:rsid w:val="00A613CA"/>
    <w:rsid w:val="00A61828"/>
    <w:rsid w:val="00A62598"/>
    <w:rsid w:val="00A642B1"/>
    <w:rsid w:val="00A64905"/>
    <w:rsid w:val="00A65075"/>
    <w:rsid w:val="00A6597B"/>
    <w:rsid w:val="00A66616"/>
    <w:rsid w:val="00A66AB8"/>
    <w:rsid w:val="00A66E4F"/>
    <w:rsid w:val="00A67A15"/>
    <w:rsid w:val="00A70BC8"/>
    <w:rsid w:val="00A70C30"/>
    <w:rsid w:val="00A70F3E"/>
    <w:rsid w:val="00A7318E"/>
    <w:rsid w:val="00A7582C"/>
    <w:rsid w:val="00A7600D"/>
    <w:rsid w:val="00A76B32"/>
    <w:rsid w:val="00A80A21"/>
    <w:rsid w:val="00A80F32"/>
    <w:rsid w:val="00A813AD"/>
    <w:rsid w:val="00A81490"/>
    <w:rsid w:val="00A817D5"/>
    <w:rsid w:val="00A81EFF"/>
    <w:rsid w:val="00A822D9"/>
    <w:rsid w:val="00A82D97"/>
    <w:rsid w:val="00A82FC3"/>
    <w:rsid w:val="00A83042"/>
    <w:rsid w:val="00A83570"/>
    <w:rsid w:val="00A84370"/>
    <w:rsid w:val="00A8448D"/>
    <w:rsid w:val="00A84E63"/>
    <w:rsid w:val="00A8593A"/>
    <w:rsid w:val="00A8630B"/>
    <w:rsid w:val="00A86969"/>
    <w:rsid w:val="00A90C5C"/>
    <w:rsid w:val="00A91185"/>
    <w:rsid w:val="00A91197"/>
    <w:rsid w:val="00A918FF"/>
    <w:rsid w:val="00A91A11"/>
    <w:rsid w:val="00A91DBF"/>
    <w:rsid w:val="00A92117"/>
    <w:rsid w:val="00A92BC7"/>
    <w:rsid w:val="00A93214"/>
    <w:rsid w:val="00A942DA"/>
    <w:rsid w:val="00A950E7"/>
    <w:rsid w:val="00A966A9"/>
    <w:rsid w:val="00A9764F"/>
    <w:rsid w:val="00A97B23"/>
    <w:rsid w:val="00A97D64"/>
    <w:rsid w:val="00AA0772"/>
    <w:rsid w:val="00AA11BD"/>
    <w:rsid w:val="00AA2456"/>
    <w:rsid w:val="00AA2FE3"/>
    <w:rsid w:val="00AA3437"/>
    <w:rsid w:val="00AA435E"/>
    <w:rsid w:val="00AA4A73"/>
    <w:rsid w:val="00AA4D2C"/>
    <w:rsid w:val="00AA4E7F"/>
    <w:rsid w:val="00AA638B"/>
    <w:rsid w:val="00AA70A5"/>
    <w:rsid w:val="00AA738A"/>
    <w:rsid w:val="00AA7FB6"/>
    <w:rsid w:val="00AB06D2"/>
    <w:rsid w:val="00AB0C6C"/>
    <w:rsid w:val="00AB11FC"/>
    <w:rsid w:val="00AB1A99"/>
    <w:rsid w:val="00AB25CC"/>
    <w:rsid w:val="00AB321F"/>
    <w:rsid w:val="00AB3265"/>
    <w:rsid w:val="00AB36EE"/>
    <w:rsid w:val="00AB5095"/>
    <w:rsid w:val="00AB593A"/>
    <w:rsid w:val="00AB7647"/>
    <w:rsid w:val="00AB7D33"/>
    <w:rsid w:val="00AB7E39"/>
    <w:rsid w:val="00AC1624"/>
    <w:rsid w:val="00AC21C0"/>
    <w:rsid w:val="00AC3468"/>
    <w:rsid w:val="00AC350E"/>
    <w:rsid w:val="00AC462A"/>
    <w:rsid w:val="00AC4C43"/>
    <w:rsid w:val="00AC53E7"/>
    <w:rsid w:val="00AC5468"/>
    <w:rsid w:val="00AC6229"/>
    <w:rsid w:val="00AC6E5D"/>
    <w:rsid w:val="00AD25E7"/>
    <w:rsid w:val="00AD298C"/>
    <w:rsid w:val="00AD2DC9"/>
    <w:rsid w:val="00AD313D"/>
    <w:rsid w:val="00AD3420"/>
    <w:rsid w:val="00AD3750"/>
    <w:rsid w:val="00AD3F84"/>
    <w:rsid w:val="00AD4A35"/>
    <w:rsid w:val="00AE157E"/>
    <w:rsid w:val="00AE16DF"/>
    <w:rsid w:val="00AE1783"/>
    <w:rsid w:val="00AE1AED"/>
    <w:rsid w:val="00AE3947"/>
    <w:rsid w:val="00AE4165"/>
    <w:rsid w:val="00AE46DE"/>
    <w:rsid w:val="00AE51E0"/>
    <w:rsid w:val="00AE56C2"/>
    <w:rsid w:val="00AE6398"/>
    <w:rsid w:val="00AE6DD8"/>
    <w:rsid w:val="00AE7362"/>
    <w:rsid w:val="00AE7DAC"/>
    <w:rsid w:val="00AF0697"/>
    <w:rsid w:val="00AF06B8"/>
    <w:rsid w:val="00AF2171"/>
    <w:rsid w:val="00AF3B8A"/>
    <w:rsid w:val="00AF3D80"/>
    <w:rsid w:val="00AF3DC8"/>
    <w:rsid w:val="00AF3F36"/>
    <w:rsid w:val="00AF3F73"/>
    <w:rsid w:val="00AF412C"/>
    <w:rsid w:val="00AF42D2"/>
    <w:rsid w:val="00AF622A"/>
    <w:rsid w:val="00AF788D"/>
    <w:rsid w:val="00AF7FA5"/>
    <w:rsid w:val="00B01161"/>
    <w:rsid w:val="00B011F7"/>
    <w:rsid w:val="00B0148C"/>
    <w:rsid w:val="00B0157A"/>
    <w:rsid w:val="00B023FE"/>
    <w:rsid w:val="00B02A39"/>
    <w:rsid w:val="00B02AFF"/>
    <w:rsid w:val="00B03538"/>
    <w:rsid w:val="00B03CE2"/>
    <w:rsid w:val="00B04F54"/>
    <w:rsid w:val="00B06DD8"/>
    <w:rsid w:val="00B1085A"/>
    <w:rsid w:val="00B10ABA"/>
    <w:rsid w:val="00B11792"/>
    <w:rsid w:val="00B12916"/>
    <w:rsid w:val="00B12DA0"/>
    <w:rsid w:val="00B1307A"/>
    <w:rsid w:val="00B13308"/>
    <w:rsid w:val="00B13315"/>
    <w:rsid w:val="00B133B8"/>
    <w:rsid w:val="00B14545"/>
    <w:rsid w:val="00B1764D"/>
    <w:rsid w:val="00B17776"/>
    <w:rsid w:val="00B17A8C"/>
    <w:rsid w:val="00B21A57"/>
    <w:rsid w:val="00B22163"/>
    <w:rsid w:val="00B22A32"/>
    <w:rsid w:val="00B22C3E"/>
    <w:rsid w:val="00B22EEE"/>
    <w:rsid w:val="00B255D4"/>
    <w:rsid w:val="00B25C6C"/>
    <w:rsid w:val="00B25E1A"/>
    <w:rsid w:val="00B26169"/>
    <w:rsid w:val="00B263D6"/>
    <w:rsid w:val="00B27741"/>
    <w:rsid w:val="00B27799"/>
    <w:rsid w:val="00B277A9"/>
    <w:rsid w:val="00B278F6"/>
    <w:rsid w:val="00B27A4F"/>
    <w:rsid w:val="00B300D2"/>
    <w:rsid w:val="00B30104"/>
    <w:rsid w:val="00B3149F"/>
    <w:rsid w:val="00B31898"/>
    <w:rsid w:val="00B32B54"/>
    <w:rsid w:val="00B34212"/>
    <w:rsid w:val="00B35501"/>
    <w:rsid w:val="00B359C2"/>
    <w:rsid w:val="00B35B6F"/>
    <w:rsid w:val="00B35E41"/>
    <w:rsid w:val="00B36557"/>
    <w:rsid w:val="00B36C4A"/>
    <w:rsid w:val="00B40267"/>
    <w:rsid w:val="00B40555"/>
    <w:rsid w:val="00B40E15"/>
    <w:rsid w:val="00B43766"/>
    <w:rsid w:val="00B43904"/>
    <w:rsid w:val="00B43A4D"/>
    <w:rsid w:val="00B43AF0"/>
    <w:rsid w:val="00B44246"/>
    <w:rsid w:val="00B445ED"/>
    <w:rsid w:val="00B45532"/>
    <w:rsid w:val="00B46386"/>
    <w:rsid w:val="00B4663B"/>
    <w:rsid w:val="00B47278"/>
    <w:rsid w:val="00B472B0"/>
    <w:rsid w:val="00B47FC3"/>
    <w:rsid w:val="00B513ED"/>
    <w:rsid w:val="00B51E3A"/>
    <w:rsid w:val="00B51F85"/>
    <w:rsid w:val="00B5328D"/>
    <w:rsid w:val="00B55547"/>
    <w:rsid w:val="00B556DA"/>
    <w:rsid w:val="00B5720B"/>
    <w:rsid w:val="00B57DB9"/>
    <w:rsid w:val="00B60AAC"/>
    <w:rsid w:val="00B60B4D"/>
    <w:rsid w:val="00B60D3F"/>
    <w:rsid w:val="00B614F4"/>
    <w:rsid w:val="00B61553"/>
    <w:rsid w:val="00B61A79"/>
    <w:rsid w:val="00B61C24"/>
    <w:rsid w:val="00B623E5"/>
    <w:rsid w:val="00B62D86"/>
    <w:rsid w:val="00B63196"/>
    <w:rsid w:val="00B64FEE"/>
    <w:rsid w:val="00B65361"/>
    <w:rsid w:val="00B65AD2"/>
    <w:rsid w:val="00B7006C"/>
    <w:rsid w:val="00B70841"/>
    <w:rsid w:val="00B70A3F"/>
    <w:rsid w:val="00B71045"/>
    <w:rsid w:val="00B71190"/>
    <w:rsid w:val="00B711EB"/>
    <w:rsid w:val="00B712F2"/>
    <w:rsid w:val="00B736FF"/>
    <w:rsid w:val="00B741A7"/>
    <w:rsid w:val="00B746B3"/>
    <w:rsid w:val="00B75606"/>
    <w:rsid w:val="00B75C78"/>
    <w:rsid w:val="00B7773B"/>
    <w:rsid w:val="00B77D20"/>
    <w:rsid w:val="00B808F4"/>
    <w:rsid w:val="00B810C1"/>
    <w:rsid w:val="00B810C4"/>
    <w:rsid w:val="00B81F97"/>
    <w:rsid w:val="00B824F7"/>
    <w:rsid w:val="00B82ACD"/>
    <w:rsid w:val="00B82F27"/>
    <w:rsid w:val="00B837D2"/>
    <w:rsid w:val="00B8397E"/>
    <w:rsid w:val="00B844B5"/>
    <w:rsid w:val="00B85132"/>
    <w:rsid w:val="00B853E2"/>
    <w:rsid w:val="00B85817"/>
    <w:rsid w:val="00B85FE4"/>
    <w:rsid w:val="00B8738B"/>
    <w:rsid w:val="00B87997"/>
    <w:rsid w:val="00B90380"/>
    <w:rsid w:val="00B904BF"/>
    <w:rsid w:val="00B913C6"/>
    <w:rsid w:val="00B9172C"/>
    <w:rsid w:val="00B9198A"/>
    <w:rsid w:val="00B9262F"/>
    <w:rsid w:val="00B9282A"/>
    <w:rsid w:val="00B928AC"/>
    <w:rsid w:val="00B9386E"/>
    <w:rsid w:val="00B93C70"/>
    <w:rsid w:val="00B93FB2"/>
    <w:rsid w:val="00B9497C"/>
    <w:rsid w:val="00B95262"/>
    <w:rsid w:val="00B95978"/>
    <w:rsid w:val="00B96345"/>
    <w:rsid w:val="00B96838"/>
    <w:rsid w:val="00B97A16"/>
    <w:rsid w:val="00B97EE7"/>
    <w:rsid w:val="00BA01F1"/>
    <w:rsid w:val="00BA0CC7"/>
    <w:rsid w:val="00BA1268"/>
    <w:rsid w:val="00BA1696"/>
    <w:rsid w:val="00BA1697"/>
    <w:rsid w:val="00BA2191"/>
    <w:rsid w:val="00BA320A"/>
    <w:rsid w:val="00BA4775"/>
    <w:rsid w:val="00BA4779"/>
    <w:rsid w:val="00BA48AF"/>
    <w:rsid w:val="00BA50E3"/>
    <w:rsid w:val="00BA5B6D"/>
    <w:rsid w:val="00BA7595"/>
    <w:rsid w:val="00BA7B63"/>
    <w:rsid w:val="00BA7B69"/>
    <w:rsid w:val="00BB05E2"/>
    <w:rsid w:val="00BB142C"/>
    <w:rsid w:val="00BB143C"/>
    <w:rsid w:val="00BB19D9"/>
    <w:rsid w:val="00BB2348"/>
    <w:rsid w:val="00BB241F"/>
    <w:rsid w:val="00BB2822"/>
    <w:rsid w:val="00BB28FE"/>
    <w:rsid w:val="00BB2A42"/>
    <w:rsid w:val="00BB2B87"/>
    <w:rsid w:val="00BB2F9E"/>
    <w:rsid w:val="00BB33BE"/>
    <w:rsid w:val="00BB40A4"/>
    <w:rsid w:val="00BB487E"/>
    <w:rsid w:val="00BB50F3"/>
    <w:rsid w:val="00BB52F5"/>
    <w:rsid w:val="00BB59E6"/>
    <w:rsid w:val="00BB5D95"/>
    <w:rsid w:val="00BB641F"/>
    <w:rsid w:val="00BB7865"/>
    <w:rsid w:val="00BC1FCE"/>
    <w:rsid w:val="00BC209E"/>
    <w:rsid w:val="00BC284C"/>
    <w:rsid w:val="00BC3259"/>
    <w:rsid w:val="00BC3797"/>
    <w:rsid w:val="00BC3DBE"/>
    <w:rsid w:val="00BC3E22"/>
    <w:rsid w:val="00BC43A5"/>
    <w:rsid w:val="00BC482C"/>
    <w:rsid w:val="00BC485A"/>
    <w:rsid w:val="00BC53A9"/>
    <w:rsid w:val="00BC5514"/>
    <w:rsid w:val="00BC55B3"/>
    <w:rsid w:val="00BC64A2"/>
    <w:rsid w:val="00BC792C"/>
    <w:rsid w:val="00BD05B6"/>
    <w:rsid w:val="00BD0B38"/>
    <w:rsid w:val="00BD1D6A"/>
    <w:rsid w:val="00BD2249"/>
    <w:rsid w:val="00BD2714"/>
    <w:rsid w:val="00BD3EC6"/>
    <w:rsid w:val="00BD4093"/>
    <w:rsid w:val="00BD4966"/>
    <w:rsid w:val="00BD4D65"/>
    <w:rsid w:val="00BD50D8"/>
    <w:rsid w:val="00BD7558"/>
    <w:rsid w:val="00BD7769"/>
    <w:rsid w:val="00BD79DE"/>
    <w:rsid w:val="00BD7A9F"/>
    <w:rsid w:val="00BD7C69"/>
    <w:rsid w:val="00BE0080"/>
    <w:rsid w:val="00BE01CD"/>
    <w:rsid w:val="00BE0CC8"/>
    <w:rsid w:val="00BE198D"/>
    <w:rsid w:val="00BE1A4D"/>
    <w:rsid w:val="00BE1CC0"/>
    <w:rsid w:val="00BE2DF8"/>
    <w:rsid w:val="00BE32BE"/>
    <w:rsid w:val="00BE34AF"/>
    <w:rsid w:val="00BE3778"/>
    <w:rsid w:val="00BE3E78"/>
    <w:rsid w:val="00BE47CF"/>
    <w:rsid w:val="00BE4887"/>
    <w:rsid w:val="00BE5601"/>
    <w:rsid w:val="00BE64DF"/>
    <w:rsid w:val="00BE6F90"/>
    <w:rsid w:val="00BF0594"/>
    <w:rsid w:val="00BF0890"/>
    <w:rsid w:val="00BF099A"/>
    <w:rsid w:val="00BF179E"/>
    <w:rsid w:val="00BF3AAC"/>
    <w:rsid w:val="00BF494D"/>
    <w:rsid w:val="00BF54AA"/>
    <w:rsid w:val="00BF593C"/>
    <w:rsid w:val="00BF6155"/>
    <w:rsid w:val="00BF6314"/>
    <w:rsid w:val="00BF6686"/>
    <w:rsid w:val="00BF76D3"/>
    <w:rsid w:val="00BF7932"/>
    <w:rsid w:val="00BF7B79"/>
    <w:rsid w:val="00BF7D44"/>
    <w:rsid w:val="00BF7E82"/>
    <w:rsid w:val="00C00B18"/>
    <w:rsid w:val="00C0126E"/>
    <w:rsid w:val="00C01BEC"/>
    <w:rsid w:val="00C0238F"/>
    <w:rsid w:val="00C02A04"/>
    <w:rsid w:val="00C0374E"/>
    <w:rsid w:val="00C049FB"/>
    <w:rsid w:val="00C063E7"/>
    <w:rsid w:val="00C07C69"/>
    <w:rsid w:val="00C07ED4"/>
    <w:rsid w:val="00C1006B"/>
    <w:rsid w:val="00C10DAD"/>
    <w:rsid w:val="00C117AA"/>
    <w:rsid w:val="00C12420"/>
    <w:rsid w:val="00C14A77"/>
    <w:rsid w:val="00C1552A"/>
    <w:rsid w:val="00C1564D"/>
    <w:rsid w:val="00C15A45"/>
    <w:rsid w:val="00C15B45"/>
    <w:rsid w:val="00C15E03"/>
    <w:rsid w:val="00C165DB"/>
    <w:rsid w:val="00C16A3C"/>
    <w:rsid w:val="00C17F63"/>
    <w:rsid w:val="00C20923"/>
    <w:rsid w:val="00C21032"/>
    <w:rsid w:val="00C22276"/>
    <w:rsid w:val="00C2227D"/>
    <w:rsid w:val="00C2254C"/>
    <w:rsid w:val="00C226E5"/>
    <w:rsid w:val="00C22A4D"/>
    <w:rsid w:val="00C2363F"/>
    <w:rsid w:val="00C23A30"/>
    <w:rsid w:val="00C23ED6"/>
    <w:rsid w:val="00C259F9"/>
    <w:rsid w:val="00C2651A"/>
    <w:rsid w:val="00C27517"/>
    <w:rsid w:val="00C27E81"/>
    <w:rsid w:val="00C306C3"/>
    <w:rsid w:val="00C312ED"/>
    <w:rsid w:val="00C3140F"/>
    <w:rsid w:val="00C3187C"/>
    <w:rsid w:val="00C31F1D"/>
    <w:rsid w:val="00C325CE"/>
    <w:rsid w:val="00C32F2B"/>
    <w:rsid w:val="00C3336B"/>
    <w:rsid w:val="00C33A9E"/>
    <w:rsid w:val="00C33B8A"/>
    <w:rsid w:val="00C33F51"/>
    <w:rsid w:val="00C34170"/>
    <w:rsid w:val="00C345B9"/>
    <w:rsid w:val="00C36E95"/>
    <w:rsid w:val="00C37BBB"/>
    <w:rsid w:val="00C40558"/>
    <w:rsid w:val="00C41283"/>
    <w:rsid w:val="00C41721"/>
    <w:rsid w:val="00C426A7"/>
    <w:rsid w:val="00C42F4F"/>
    <w:rsid w:val="00C4374C"/>
    <w:rsid w:val="00C43768"/>
    <w:rsid w:val="00C43BBE"/>
    <w:rsid w:val="00C447D2"/>
    <w:rsid w:val="00C449BD"/>
    <w:rsid w:val="00C44FC3"/>
    <w:rsid w:val="00C4554D"/>
    <w:rsid w:val="00C46D8A"/>
    <w:rsid w:val="00C46E26"/>
    <w:rsid w:val="00C46FED"/>
    <w:rsid w:val="00C46FF4"/>
    <w:rsid w:val="00C47ABD"/>
    <w:rsid w:val="00C47DD8"/>
    <w:rsid w:val="00C501C1"/>
    <w:rsid w:val="00C50E7A"/>
    <w:rsid w:val="00C50F0B"/>
    <w:rsid w:val="00C5107B"/>
    <w:rsid w:val="00C513A5"/>
    <w:rsid w:val="00C519EA"/>
    <w:rsid w:val="00C51F09"/>
    <w:rsid w:val="00C5280E"/>
    <w:rsid w:val="00C53C4A"/>
    <w:rsid w:val="00C540A0"/>
    <w:rsid w:val="00C542B7"/>
    <w:rsid w:val="00C55849"/>
    <w:rsid w:val="00C56185"/>
    <w:rsid w:val="00C56A7F"/>
    <w:rsid w:val="00C56C4A"/>
    <w:rsid w:val="00C56EE1"/>
    <w:rsid w:val="00C608D0"/>
    <w:rsid w:val="00C60AF0"/>
    <w:rsid w:val="00C6192D"/>
    <w:rsid w:val="00C61B29"/>
    <w:rsid w:val="00C6381E"/>
    <w:rsid w:val="00C63A1B"/>
    <w:rsid w:val="00C63FA4"/>
    <w:rsid w:val="00C641E7"/>
    <w:rsid w:val="00C6462B"/>
    <w:rsid w:val="00C64AE8"/>
    <w:rsid w:val="00C6502E"/>
    <w:rsid w:val="00C65122"/>
    <w:rsid w:val="00C66680"/>
    <w:rsid w:val="00C67485"/>
    <w:rsid w:val="00C71342"/>
    <w:rsid w:val="00C71D29"/>
    <w:rsid w:val="00C7302B"/>
    <w:rsid w:val="00C73184"/>
    <w:rsid w:val="00C73749"/>
    <w:rsid w:val="00C7499F"/>
    <w:rsid w:val="00C76A80"/>
    <w:rsid w:val="00C76FFC"/>
    <w:rsid w:val="00C77343"/>
    <w:rsid w:val="00C8058C"/>
    <w:rsid w:val="00C80659"/>
    <w:rsid w:val="00C80A6F"/>
    <w:rsid w:val="00C80C1C"/>
    <w:rsid w:val="00C810AF"/>
    <w:rsid w:val="00C81504"/>
    <w:rsid w:val="00C8154A"/>
    <w:rsid w:val="00C8206F"/>
    <w:rsid w:val="00C82508"/>
    <w:rsid w:val="00C905EA"/>
    <w:rsid w:val="00C907F8"/>
    <w:rsid w:val="00C923D7"/>
    <w:rsid w:val="00C92B5B"/>
    <w:rsid w:val="00C92B91"/>
    <w:rsid w:val="00C9365E"/>
    <w:rsid w:val="00C93B7D"/>
    <w:rsid w:val="00C94DFD"/>
    <w:rsid w:val="00C954DF"/>
    <w:rsid w:val="00C97E13"/>
    <w:rsid w:val="00C97F19"/>
    <w:rsid w:val="00CA01BC"/>
    <w:rsid w:val="00CA05DF"/>
    <w:rsid w:val="00CA0F20"/>
    <w:rsid w:val="00CA15C9"/>
    <w:rsid w:val="00CA16D5"/>
    <w:rsid w:val="00CA19F8"/>
    <w:rsid w:val="00CA287F"/>
    <w:rsid w:val="00CA28C7"/>
    <w:rsid w:val="00CA2B41"/>
    <w:rsid w:val="00CA2B9F"/>
    <w:rsid w:val="00CA3CC0"/>
    <w:rsid w:val="00CA4E6C"/>
    <w:rsid w:val="00CA5310"/>
    <w:rsid w:val="00CA6422"/>
    <w:rsid w:val="00CA7066"/>
    <w:rsid w:val="00CA7996"/>
    <w:rsid w:val="00CB0A6A"/>
    <w:rsid w:val="00CB273D"/>
    <w:rsid w:val="00CB2B89"/>
    <w:rsid w:val="00CB2CF8"/>
    <w:rsid w:val="00CB31FC"/>
    <w:rsid w:val="00CB3D5C"/>
    <w:rsid w:val="00CB60B6"/>
    <w:rsid w:val="00CB638D"/>
    <w:rsid w:val="00CB7866"/>
    <w:rsid w:val="00CB7AFA"/>
    <w:rsid w:val="00CB7DD7"/>
    <w:rsid w:val="00CB7ED6"/>
    <w:rsid w:val="00CC058E"/>
    <w:rsid w:val="00CC1D91"/>
    <w:rsid w:val="00CC3691"/>
    <w:rsid w:val="00CC415F"/>
    <w:rsid w:val="00CC48E2"/>
    <w:rsid w:val="00CC547C"/>
    <w:rsid w:val="00CC6FC4"/>
    <w:rsid w:val="00CC6FDF"/>
    <w:rsid w:val="00CD0035"/>
    <w:rsid w:val="00CD0056"/>
    <w:rsid w:val="00CD01A7"/>
    <w:rsid w:val="00CD0D88"/>
    <w:rsid w:val="00CD168E"/>
    <w:rsid w:val="00CD19A2"/>
    <w:rsid w:val="00CD19A5"/>
    <w:rsid w:val="00CD1DFD"/>
    <w:rsid w:val="00CD3009"/>
    <w:rsid w:val="00CD4930"/>
    <w:rsid w:val="00CD4AD0"/>
    <w:rsid w:val="00CD51C6"/>
    <w:rsid w:val="00CD593A"/>
    <w:rsid w:val="00CD63B9"/>
    <w:rsid w:val="00CE030F"/>
    <w:rsid w:val="00CE0662"/>
    <w:rsid w:val="00CE06A4"/>
    <w:rsid w:val="00CE0DDE"/>
    <w:rsid w:val="00CE0EBB"/>
    <w:rsid w:val="00CE15FA"/>
    <w:rsid w:val="00CE204A"/>
    <w:rsid w:val="00CE2B50"/>
    <w:rsid w:val="00CE3385"/>
    <w:rsid w:val="00CE428F"/>
    <w:rsid w:val="00CE46A1"/>
    <w:rsid w:val="00CE46A4"/>
    <w:rsid w:val="00CE55FA"/>
    <w:rsid w:val="00CE590A"/>
    <w:rsid w:val="00CE62D6"/>
    <w:rsid w:val="00CE6A81"/>
    <w:rsid w:val="00CE751B"/>
    <w:rsid w:val="00CF00B7"/>
    <w:rsid w:val="00CF0F27"/>
    <w:rsid w:val="00CF1506"/>
    <w:rsid w:val="00CF173E"/>
    <w:rsid w:val="00CF1CF0"/>
    <w:rsid w:val="00CF2434"/>
    <w:rsid w:val="00CF2951"/>
    <w:rsid w:val="00CF2A24"/>
    <w:rsid w:val="00CF322D"/>
    <w:rsid w:val="00CF4779"/>
    <w:rsid w:val="00CF50D9"/>
    <w:rsid w:val="00CF5604"/>
    <w:rsid w:val="00CF5994"/>
    <w:rsid w:val="00CF5E0F"/>
    <w:rsid w:val="00CF6259"/>
    <w:rsid w:val="00CF6549"/>
    <w:rsid w:val="00CF697F"/>
    <w:rsid w:val="00CF7F16"/>
    <w:rsid w:val="00D0009E"/>
    <w:rsid w:val="00D00E04"/>
    <w:rsid w:val="00D01235"/>
    <w:rsid w:val="00D01AB6"/>
    <w:rsid w:val="00D03582"/>
    <w:rsid w:val="00D03744"/>
    <w:rsid w:val="00D03B3F"/>
    <w:rsid w:val="00D0478F"/>
    <w:rsid w:val="00D04ED3"/>
    <w:rsid w:val="00D0543F"/>
    <w:rsid w:val="00D05BAA"/>
    <w:rsid w:val="00D05DA5"/>
    <w:rsid w:val="00D06BF6"/>
    <w:rsid w:val="00D0737E"/>
    <w:rsid w:val="00D0793E"/>
    <w:rsid w:val="00D10456"/>
    <w:rsid w:val="00D10976"/>
    <w:rsid w:val="00D10FA9"/>
    <w:rsid w:val="00D121E5"/>
    <w:rsid w:val="00D128B6"/>
    <w:rsid w:val="00D131D9"/>
    <w:rsid w:val="00D140D0"/>
    <w:rsid w:val="00D152EC"/>
    <w:rsid w:val="00D1582B"/>
    <w:rsid w:val="00D16AC9"/>
    <w:rsid w:val="00D16C90"/>
    <w:rsid w:val="00D16CFD"/>
    <w:rsid w:val="00D17301"/>
    <w:rsid w:val="00D20206"/>
    <w:rsid w:val="00D20934"/>
    <w:rsid w:val="00D20A1F"/>
    <w:rsid w:val="00D217DD"/>
    <w:rsid w:val="00D2181F"/>
    <w:rsid w:val="00D22BC7"/>
    <w:rsid w:val="00D23962"/>
    <w:rsid w:val="00D24098"/>
    <w:rsid w:val="00D24297"/>
    <w:rsid w:val="00D2451A"/>
    <w:rsid w:val="00D25399"/>
    <w:rsid w:val="00D25CD3"/>
    <w:rsid w:val="00D26409"/>
    <w:rsid w:val="00D275DD"/>
    <w:rsid w:val="00D30099"/>
    <w:rsid w:val="00D303BC"/>
    <w:rsid w:val="00D30936"/>
    <w:rsid w:val="00D3114C"/>
    <w:rsid w:val="00D32124"/>
    <w:rsid w:val="00D32A72"/>
    <w:rsid w:val="00D3494D"/>
    <w:rsid w:val="00D35194"/>
    <w:rsid w:val="00D35456"/>
    <w:rsid w:val="00D35D56"/>
    <w:rsid w:val="00D36704"/>
    <w:rsid w:val="00D36862"/>
    <w:rsid w:val="00D36A45"/>
    <w:rsid w:val="00D373AC"/>
    <w:rsid w:val="00D377C5"/>
    <w:rsid w:val="00D40BCE"/>
    <w:rsid w:val="00D43869"/>
    <w:rsid w:val="00D43ADD"/>
    <w:rsid w:val="00D44975"/>
    <w:rsid w:val="00D44FC6"/>
    <w:rsid w:val="00D45836"/>
    <w:rsid w:val="00D45C7D"/>
    <w:rsid w:val="00D4678E"/>
    <w:rsid w:val="00D47561"/>
    <w:rsid w:val="00D47656"/>
    <w:rsid w:val="00D506E7"/>
    <w:rsid w:val="00D508FA"/>
    <w:rsid w:val="00D5122C"/>
    <w:rsid w:val="00D51799"/>
    <w:rsid w:val="00D53383"/>
    <w:rsid w:val="00D53814"/>
    <w:rsid w:val="00D53E2E"/>
    <w:rsid w:val="00D5430B"/>
    <w:rsid w:val="00D54693"/>
    <w:rsid w:val="00D54F3B"/>
    <w:rsid w:val="00D56964"/>
    <w:rsid w:val="00D57050"/>
    <w:rsid w:val="00D57964"/>
    <w:rsid w:val="00D607C6"/>
    <w:rsid w:val="00D61D24"/>
    <w:rsid w:val="00D625D8"/>
    <w:rsid w:val="00D63723"/>
    <w:rsid w:val="00D64265"/>
    <w:rsid w:val="00D6495A"/>
    <w:rsid w:val="00D65BF2"/>
    <w:rsid w:val="00D66AE1"/>
    <w:rsid w:val="00D6795D"/>
    <w:rsid w:val="00D679F0"/>
    <w:rsid w:val="00D67CF6"/>
    <w:rsid w:val="00D67D17"/>
    <w:rsid w:val="00D70310"/>
    <w:rsid w:val="00D703BC"/>
    <w:rsid w:val="00D704A4"/>
    <w:rsid w:val="00D70DD8"/>
    <w:rsid w:val="00D71448"/>
    <w:rsid w:val="00D716AE"/>
    <w:rsid w:val="00D71D70"/>
    <w:rsid w:val="00D7230B"/>
    <w:rsid w:val="00D7267F"/>
    <w:rsid w:val="00D73613"/>
    <w:rsid w:val="00D73783"/>
    <w:rsid w:val="00D73A48"/>
    <w:rsid w:val="00D74D73"/>
    <w:rsid w:val="00D74FA1"/>
    <w:rsid w:val="00D7517D"/>
    <w:rsid w:val="00D75826"/>
    <w:rsid w:val="00D76478"/>
    <w:rsid w:val="00D7656C"/>
    <w:rsid w:val="00D76714"/>
    <w:rsid w:val="00D76987"/>
    <w:rsid w:val="00D76B73"/>
    <w:rsid w:val="00D806E4"/>
    <w:rsid w:val="00D80F0F"/>
    <w:rsid w:val="00D81DEF"/>
    <w:rsid w:val="00D81E77"/>
    <w:rsid w:val="00D82A36"/>
    <w:rsid w:val="00D8437F"/>
    <w:rsid w:val="00D849C9"/>
    <w:rsid w:val="00D86B01"/>
    <w:rsid w:val="00D873D9"/>
    <w:rsid w:val="00D87612"/>
    <w:rsid w:val="00D876BB"/>
    <w:rsid w:val="00D87778"/>
    <w:rsid w:val="00D912DE"/>
    <w:rsid w:val="00D918AB"/>
    <w:rsid w:val="00D91A50"/>
    <w:rsid w:val="00D9216E"/>
    <w:rsid w:val="00D932C7"/>
    <w:rsid w:val="00D940CC"/>
    <w:rsid w:val="00D963BA"/>
    <w:rsid w:val="00D966DA"/>
    <w:rsid w:val="00D9737C"/>
    <w:rsid w:val="00D97A77"/>
    <w:rsid w:val="00D97F90"/>
    <w:rsid w:val="00DA0E4F"/>
    <w:rsid w:val="00DA1557"/>
    <w:rsid w:val="00DA27D2"/>
    <w:rsid w:val="00DA3247"/>
    <w:rsid w:val="00DA3A73"/>
    <w:rsid w:val="00DA3A83"/>
    <w:rsid w:val="00DA3B65"/>
    <w:rsid w:val="00DA3C8F"/>
    <w:rsid w:val="00DA4344"/>
    <w:rsid w:val="00DA578A"/>
    <w:rsid w:val="00DA5BB5"/>
    <w:rsid w:val="00DA5EA7"/>
    <w:rsid w:val="00DA6BF5"/>
    <w:rsid w:val="00DA7C63"/>
    <w:rsid w:val="00DB07C1"/>
    <w:rsid w:val="00DB3B3C"/>
    <w:rsid w:val="00DB3F3B"/>
    <w:rsid w:val="00DB4594"/>
    <w:rsid w:val="00DB45D6"/>
    <w:rsid w:val="00DB4735"/>
    <w:rsid w:val="00DB49E4"/>
    <w:rsid w:val="00DB4E47"/>
    <w:rsid w:val="00DB4EBF"/>
    <w:rsid w:val="00DB51E9"/>
    <w:rsid w:val="00DB5E80"/>
    <w:rsid w:val="00DB636E"/>
    <w:rsid w:val="00DB77B1"/>
    <w:rsid w:val="00DB7A96"/>
    <w:rsid w:val="00DC1908"/>
    <w:rsid w:val="00DC1A77"/>
    <w:rsid w:val="00DC1EE7"/>
    <w:rsid w:val="00DC23E0"/>
    <w:rsid w:val="00DC2413"/>
    <w:rsid w:val="00DC309B"/>
    <w:rsid w:val="00DC472A"/>
    <w:rsid w:val="00DC4BDB"/>
    <w:rsid w:val="00DC4D24"/>
    <w:rsid w:val="00DC52EE"/>
    <w:rsid w:val="00DC6BA7"/>
    <w:rsid w:val="00DC7A7B"/>
    <w:rsid w:val="00DC7D11"/>
    <w:rsid w:val="00DD00F1"/>
    <w:rsid w:val="00DD0AC4"/>
    <w:rsid w:val="00DD1940"/>
    <w:rsid w:val="00DD1B9E"/>
    <w:rsid w:val="00DD273A"/>
    <w:rsid w:val="00DD2A12"/>
    <w:rsid w:val="00DD5F00"/>
    <w:rsid w:val="00DD660D"/>
    <w:rsid w:val="00DD69A9"/>
    <w:rsid w:val="00DD6B3F"/>
    <w:rsid w:val="00DD74A6"/>
    <w:rsid w:val="00DD771D"/>
    <w:rsid w:val="00DD79BA"/>
    <w:rsid w:val="00DE0120"/>
    <w:rsid w:val="00DE06FA"/>
    <w:rsid w:val="00DE14D0"/>
    <w:rsid w:val="00DE159E"/>
    <w:rsid w:val="00DE2DA7"/>
    <w:rsid w:val="00DE3DC8"/>
    <w:rsid w:val="00DE49EB"/>
    <w:rsid w:val="00DE4F1E"/>
    <w:rsid w:val="00DE5551"/>
    <w:rsid w:val="00DE5FCF"/>
    <w:rsid w:val="00DE633C"/>
    <w:rsid w:val="00DE6484"/>
    <w:rsid w:val="00DE68F8"/>
    <w:rsid w:val="00DE691C"/>
    <w:rsid w:val="00DE6AA2"/>
    <w:rsid w:val="00DE77D7"/>
    <w:rsid w:val="00DF0FCD"/>
    <w:rsid w:val="00DF15B8"/>
    <w:rsid w:val="00DF1935"/>
    <w:rsid w:val="00DF1F96"/>
    <w:rsid w:val="00DF2165"/>
    <w:rsid w:val="00DF2737"/>
    <w:rsid w:val="00DF27FD"/>
    <w:rsid w:val="00DF2E00"/>
    <w:rsid w:val="00DF303C"/>
    <w:rsid w:val="00DF33C5"/>
    <w:rsid w:val="00DF3714"/>
    <w:rsid w:val="00DF386A"/>
    <w:rsid w:val="00DF4366"/>
    <w:rsid w:val="00DF4AD7"/>
    <w:rsid w:val="00DF4BB1"/>
    <w:rsid w:val="00DF4EC3"/>
    <w:rsid w:val="00DF57D5"/>
    <w:rsid w:val="00DF615A"/>
    <w:rsid w:val="00DF65A3"/>
    <w:rsid w:val="00DF6872"/>
    <w:rsid w:val="00DF6909"/>
    <w:rsid w:val="00DF7141"/>
    <w:rsid w:val="00DF7D06"/>
    <w:rsid w:val="00E0029A"/>
    <w:rsid w:val="00E00962"/>
    <w:rsid w:val="00E020BD"/>
    <w:rsid w:val="00E021E0"/>
    <w:rsid w:val="00E024F0"/>
    <w:rsid w:val="00E029BB"/>
    <w:rsid w:val="00E02ECB"/>
    <w:rsid w:val="00E03D50"/>
    <w:rsid w:val="00E043F1"/>
    <w:rsid w:val="00E0494C"/>
    <w:rsid w:val="00E04983"/>
    <w:rsid w:val="00E05D98"/>
    <w:rsid w:val="00E061C6"/>
    <w:rsid w:val="00E06267"/>
    <w:rsid w:val="00E07EA7"/>
    <w:rsid w:val="00E10054"/>
    <w:rsid w:val="00E117D2"/>
    <w:rsid w:val="00E1184A"/>
    <w:rsid w:val="00E11FF6"/>
    <w:rsid w:val="00E128B5"/>
    <w:rsid w:val="00E1299D"/>
    <w:rsid w:val="00E13A6B"/>
    <w:rsid w:val="00E13D57"/>
    <w:rsid w:val="00E147EA"/>
    <w:rsid w:val="00E14D19"/>
    <w:rsid w:val="00E15191"/>
    <w:rsid w:val="00E15DFC"/>
    <w:rsid w:val="00E16382"/>
    <w:rsid w:val="00E16AA3"/>
    <w:rsid w:val="00E16E35"/>
    <w:rsid w:val="00E170E5"/>
    <w:rsid w:val="00E202BF"/>
    <w:rsid w:val="00E20A44"/>
    <w:rsid w:val="00E20E04"/>
    <w:rsid w:val="00E218AF"/>
    <w:rsid w:val="00E21962"/>
    <w:rsid w:val="00E22246"/>
    <w:rsid w:val="00E22C6D"/>
    <w:rsid w:val="00E23037"/>
    <w:rsid w:val="00E23204"/>
    <w:rsid w:val="00E23DD5"/>
    <w:rsid w:val="00E2416A"/>
    <w:rsid w:val="00E242C6"/>
    <w:rsid w:val="00E24A9A"/>
    <w:rsid w:val="00E25791"/>
    <w:rsid w:val="00E25A64"/>
    <w:rsid w:val="00E25FA6"/>
    <w:rsid w:val="00E261A3"/>
    <w:rsid w:val="00E262E3"/>
    <w:rsid w:val="00E27421"/>
    <w:rsid w:val="00E27D42"/>
    <w:rsid w:val="00E3066E"/>
    <w:rsid w:val="00E307CC"/>
    <w:rsid w:val="00E30D97"/>
    <w:rsid w:val="00E30DE7"/>
    <w:rsid w:val="00E31031"/>
    <w:rsid w:val="00E316DE"/>
    <w:rsid w:val="00E31E65"/>
    <w:rsid w:val="00E32389"/>
    <w:rsid w:val="00E323F4"/>
    <w:rsid w:val="00E33212"/>
    <w:rsid w:val="00E336C1"/>
    <w:rsid w:val="00E3389C"/>
    <w:rsid w:val="00E348EA"/>
    <w:rsid w:val="00E35B2C"/>
    <w:rsid w:val="00E35B5B"/>
    <w:rsid w:val="00E35DAE"/>
    <w:rsid w:val="00E35F19"/>
    <w:rsid w:val="00E36484"/>
    <w:rsid w:val="00E3690B"/>
    <w:rsid w:val="00E370CA"/>
    <w:rsid w:val="00E37495"/>
    <w:rsid w:val="00E4104F"/>
    <w:rsid w:val="00E414EB"/>
    <w:rsid w:val="00E4193A"/>
    <w:rsid w:val="00E41C48"/>
    <w:rsid w:val="00E42607"/>
    <w:rsid w:val="00E42C71"/>
    <w:rsid w:val="00E4316B"/>
    <w:rsid w:val="00E45DF5"/>
    <w:rsid w:val="00E4619A"/>
    <w:rsid w:val="00E46276"/>
    <w:rsid w:val="00E468CA"/>
    <w:rsid w:val="00E47E86"/>
    <w:rsid w:val="00E50BA8"/>
    <w:rsid w:val="00E50E8C"/>
    <w:rsid w:val="00E515DD"/>
    <w:rsid w:val="00E518A2"/>
    <w:rsid w:val="00E52656"/>
    <w:rsid w:val="00E537A9"/>
    <w:rsid w:val="00E53ECC"/>
    <w:rsid w:val="00E546B5"/>
    <w:rsid w:val="00E54AA6"/>
    <w:rsid w:val="00E57A94"/>
    <w:rsid w:val="00E60EB0"/>
    <w:rsid w:val="00E61739"/>
    <w:rsid w:val="00E61C87"/>
    <w:rsid w:val="00E61C93"/>
    <w:rsid w:val="00E627CB"/>
    <w:rsid w:val="00E62F36"/>
    <w:rsid w:val="00E63F27"/>
    <w:rsid w:val="00E64583"/>
    <w:rsid w:val="00E65117"/>
    <w:rsid w:val="00E654DB"/>
    <w:rsid w:val="00E65694"/>
    <w:rsid w:val="00E665B7"/>
    <w:rsid w:val="00E6667A"/>
    <w:rsid w:val="00E66C45"/>
    <w:rsid w:val="00E67250"/>
    <w:rsid w:val="00E67A22"/>
    <w:rsid w:val="00E7219A"/>
    <w:rsid w:val="00E72FAF"/>
    <w:rsid w:val="00E73020"/>
    <w:rsid w:val="00E73CF9"/>
    <w:rsid w:val="00E74596"/>
    <w:rsid w:val="00E74622"/>
    <w:rsid w:val="00E75932"/>
    <w:rsid w:val="00E76403"/>
    <w:rsid w:val="00E77EAA"/>
    <w:rsid w:val="00E80111"/>
    <w:rsid w:val="00E804F2"/>
    <w:rsid w:val="00E80D50"/>
    <w:rsid w:val="00E80E8D"/>
    <w:rsid w:val="00E821DE"/>
    <w:rsid w:val="00E82943"/>
    <w:rsid w:val="00E83B03"/>
    <w:rsid w:val="00E83D4C"/>
    <w:rsid w:val="00E845C9"/>
    <w:rsid w:val="00E84831"/>
    <w:rsid w:val="00E8528F"/>
    <w:rsid w:val="00E863DD"/>
    <w:rsid w:val="00E86FF8"/>
    <w:rsid w:val="00E901CC"/>
    <w:rsid w:val="00E9095A"/>
    <w:rsid w:val="00E911BB"/>
    <w:rsid w:val="00E92A26"/>
    <w:rsid w:val="00E92DD0"/>
    <w:rsid w:val="00E94E64"/>
    <w:rsid w:val="00E95311"/>
    <w:rsid w:val="00E957D1"/>
    <w:rsid w:val="00E96BD6"/>
    <w:rsid w:val="00E975B8"/>
    <w:rsid w:val="00EA0399"/>
    <w:rsid w:val="00EA0B8F"/>
    <w:rsid w:val="00EA0DBE"/>
    <w:rsid w:val="00EA17D4"/>
    <w:rsid w:val="00EA1CDE"/>
    <w:rsid w:val="00EA284C"/>
    <w:rsid w:val="00EA299A"/>
    <w:rsid w:val="00EA3080"/>
    <w:rsid w:val="00EA3708"/>
    <w:rsid w:val="00EA3748"/>
    <w:rsid w:val="00EA490F"/>
    <w:rsid w:val="00EA5540"/>
    <w:rsid w:val="00EA5CA0"/>
    <w:rsid w:val="00EA6134"/>
    <w:rsid w:val="00EB1193"/>
    <w:rsid w:val="00EB1542"/>
    <w:rsid w:val="00EB1FF1"/>
    <w:rsid w:val="00EB3E3E"/>
    <w:rsid w:val="00EB425C"/>
    <w:rsid w:val="00EB4EC3"/>
    <w:rsid w:val="00EB72DA"/>
    <w:rsid w:val="00EB75AC"/>
    <w:rsid w:val="00EB75AE"/>
    <w:rsid w:val="00EB7775"/>
    <w:rsid w:val="00EB779C"/>
    <w:rsid w:val="00EB7F3E"/>
    <w:rsid w:val="00EC29DE"/>
    <w:rsid w:val="00EC2D72"/>
    <w:rsid w:val="00EC3C83"/>
    <w:rsid w:val="00EC4015"/>
    <w:rsid w:val="00EC55D6"/>
    <w:rsid w:val="00EC5AC7"/>
    <w:rsid w:val="00EC5AEC"/>
    <w:rsid w:val="00EC6047"/>
    <w:rsid w:val="00EC6303"/>
    <w:rsid w:val="00EC63CA"/>
    <w:rsid w:val="00EC6663"/>
    <w:rsid w:val="00EC7ECA"/>
    <w:rsid w:val="00ED0468"/>
    <w:rsid w:val="00ED0611"/>
    <w:rsid w:val="00ED1017"/>
    <w:rsid w:val="00ED1F63"/>
    <w:rsid w:val="00ED31EE"/>
    <w:rsid w:val="00ED365F"/>
    <w:rsid w:val="00ED3BCF"/>
    <w:rsid w:val="00ED4717"/>
    <w:rsid w:val="00ED497B"/>
    <w:rsid w:val="00ED4DBB"/>
    <w:rsid w:val="00ED52C9"/>
    <w:rsid w:val="00ED584C"/>
    <w:rsid w:val="00ED7964"/>
    <w:rsid w:val="00ED7EE6"/>
    <w:rsid w:val="00EE0D35"/>
    <w:rsid w:val="00EE1170"/>
    <w:rsid w:val="00EE2735"/>
    <w:rsid w:val="00EE2F59"/>
    <w:rsid w:val="00EE4A86"/>
    <w:rsid w:val="00EE5599"/>
    <w:rsid w:val="00EE58D7"/>
    <w:rsid w:val="00EE629C"/>
    <w:rsid w:val="00EE6633"/>
    <w:rsid w:val="00EE6789"/>
    <w:rsid w:val="00EE6BCF"/>
    <w:rsid w:val="00EE6FED"/>
    <w:rsid w:val="00EF0A08"/>
    <w:rsid w:val="00EF0EDE"/>
    <w:rsid w:val="00EF1019"/>
    <w:rsid w:val="00EF3025"/>
    <w:rsid w:val="00EF3950"/>
    <w:rsid w:val="00EF3F75"/>
    <w:rsid w:val="00EF415B"/>
    <w:rsid w:val="00EF460A"/>
    <w:rsid w:val="00EF55D5"/>
    <w:rsid w:val="00EF57DA"/>
    <w:rsid w:val="00EF6650"/>
    <w:rsid w:val="00EF66D5"/>
    <w:rsid w:val="00EF754C"/>
    <w:rsid w:val="00F006C4"/>
    <w:rsid w:val="00F00751"/>
    <w:rsid w:val="00F03433"/>
    <w:rsid w:val="00F03B5D"/>
    <w:rsid w:val="00F03D0E"/>
    <w:rsid w:val="00F044E2"/>
    <w:rsid w:val="00F04A7A"/>
    <w:rsid w:val="00F05C2E"/>
    <w:rsid w:val="00F063D8"/>
    <w:rsid w:val="00F075B4"/>
    <w:rsid w:val="00F07ACC"/>
    <w:rsid w:val="00F1016B"/>
    <w:rsid w:val="00F10246"/>
    <w:rsid w:val="00F10998"/>
    <w:rsid w:val="00F11DF1"/>
    <w:rsid w:val="00F120C7"/>
    <w:rsid w:val="00F1275A"/>
    <w:rsid w:val="00F12B6E"/>
    <w:rsid w:val="00F13670"/>
    <w:rsid w:val="00F13A41"/>
    <w:rsid w:val="00F14A75"/>
    <w:rsid w:val="00F14BF6"/>
    <w:rsid w:val="00F16F96"/>
    <w:rsid w:val="00F174C5"/>
    <w:rsid w:val="00F20B5E"/>
    <w:rsid w:val="00F20D92"/>
    <w:rsid w:val="00F211C3"/>
    <w:rsid w:val="00F219F4"/>
    <w:rsid w:val="00F239D5"/>
    <w:rsid w:val="00F260A3"/>
    <w:rsid w:val="00F262C3"/>
    <w:rsid w:val="00F26C09"/>
    <w:rsid w:val="00F26E75"/>
    <w:rsid w:val="00F27888"/>
    <w:rsid w:val="00F27A02"/>
    <w:rsid w:val="00F303F2"/>
    <w:rsid w:val="00F306D1"/>
    <w:rsid w:val="00F30ACB"/>
    <w:rsid w:val="00F30F4D"/>
    <w:rsid w:val="00F32CD0"/>
    <w:rsid w:val="00F33835"/>
    <w:rsid w:val="00F338D4"/>
    <w:rsid w:val="00F33F01"/>
    <w:rsid w:val="00F34322"/>
    <w:rsid w:val="00F34A86"/>
    <w:rsid w:val="00F35248"/>
    <w:rsid w:val="00F358F4"/>
    <w:rsid w:val="00F36973"/>
    <w:rsid w:val="00F37C80"/>
    <w:rsid w:val="00F37CC2"/>
    <w:rsid w:val="00F40921"/>
    <w:rsid w:val="00F40D7C"/>
    <w:rsid w:val="00F4212E"/>
    <w:rsid w:val="00F44F42"/>
    <w:rsid w:val="00F45CD2"/>
    <w:rsid w:val="00F51550"/>
    <w:rsid w:val="00F5172C"/>
    <w:rsid w:val="00F51B08"/>
    <w:rsid w:val="00F5251C"/>
    <w:rsid w:val="00F5344F"/>
    <w:rsid w:val="00F54FE6"/>
    <w:rsid w:val="00F5636E"/>
    <w:rsid w:val="00F56FF8"/>
    <w:rsid w:val="00F57B28"/>
    <w:rsid w:val="00F57CFA"/>
    <w:rsid w:val="00F6082F"/>
    <w:rsid w:val="00F61B79"/>
    <w:rsid w:val="00F61D8E"/>
    <w:rsid w:val="00F62C87"/>
    <w:rsid w:val="00F64160"/>
    <w:rsid w:val="00F64E70"/>
    <w:rsid w:val="00F652E9"/>
    <w:rsid w:val="00F675EA"/>
    <w:rsid w:val="00F6775E"/>
    <w:rsid w:val="00F70B71"/>
    <w:rsid w:val="00F71799"/>
    <w:rsid w:val="00F7321F"/>
    <w:rsid w:val="00F73846"/>
    <w:rsid w:val="00F74EFB"/>
    <w:rsid w:val="00F7532E"/>
    <w:rsid w:val="00F75B66"/>
    <w:rsid w:val="00F765D1"/>
    <w:rsid w:val="00F772B5"/>
    <w:rsid w:val="00F773FE"/>
    <w:rsid w:val="00F778D7"/>
    <w:rsid w:val="00F80373"/>
    <w:rsid w:val="00F80995"/>
    <w:rsid w:val="00F816E5"/>
    <w:rsid w:val="00F81A75"/>
    <w:rsid w:val="00F8202F"/>
    <w:rsid w:val="00F8229F"/>
    <w:rsid w:val="00F833DE"/>
    <w:rsid w:val="00F83C69"/>
    <w:rsid w:val="00F84D5F"/>
    <w:rsid w:val="00F852CC"/>
    <w:rsid w:val="00F8643A"/>
    <w:rsid w:val="00F865DC"/>
    <w:rsid w:val="00F86B63"/>
    <w:rsid w:val="00F8700C"/>
    <w:rsid w:val="00F87B36"/>
    <w:rsid w:val="00F87C51"/>
    <w:rsid w:val="00F87EF1"/>
    <w:rsid w:val="00F91C66"/>
    <w:rsid w:val="00F92761"/>
    <w:rsid w:val="00F92B4B"/>
    <w:rsid w:val="00F937DB"/>
    <w:rsid w:val="00F942B1"/>
    <w:rsid w:val="00F95591"/>
    <w:rsid w:val="00F961B4"/>
    <w:rsid w:val="00F96C1C"/>
    <w:rsid w:val="00F9719F"/>
    <w:rsid w:val="00F975F2"/>
    <w:rsid w:val="00FA11F0"/>
    <w:rsid w:val="00FA1955"/>
    <w:rsid w:val="00FA1E8B"/>
    <w:rsid w:val="00FA46E0"/>
    <w:rsid w:val="00FA472D"/>
    <w:rsid w:val="00FA4869"/>
    <w:rsid w:val="00FA5195"/>
    <w:rsid w:val="00FA5301"/>
    <w:rsid w:val="00FA586A"/>
    <w:rsid w:val="00FA641A"/>
    <w:rsid w:val="00FA6B1B"/>
    <w:rsid w:val="00FB038A"/>
    <w:rsid w:val="00FB0548"/>
    <w:rsid w:val="00FB101C"/>
    <w:rsid w:val="00FB14CA"/>
    <w:rsid w:val="00FB34FD"/>
    <w:rsid w:val="00FB3847"/>
    <w:rsid w:val="00FB38A9"/>
    <w:rsid w:val="00FB3DE6"/>
    <w:rsid w:val="00FB538B"/>
    <w:rsid w:val="00FB59FF"/>
    <w:rsid w:val="00FB5BE9"/>
    <w:rsid w:val="00FB65AC"/>
    <w:rsid w:val="00FC0EA3"/>
    <w:rsid w:val="00FC109A"/>
    <w:rsid w:val="00FC1341"/>
    <w:rsid w:val="00FC144A"/>
    <w:rsid w:val="00FC2905"/>
    <w:rsid w:val="00FC2DBB"/>
    <w:rsid w:val="00FC33F1"/>
    <w:rsid w:val="00FC467F"/>
    <w:rsid w:val="00FC4DE0"/>
    <w:rsid w:val="00FC5132"/>
    <w:rsid w:val="00FC67F0"/>
    <w:rsid w:val="00FC7497"/>
    <w:rsid w:val="00FC7D43"/>
    <w:rsid w:val="00FC7F8F"/>
    <w:rsid w:val="00FD04E5"/>
    <w:rsid w:val="00FD0A05"/>
    <w:rsid w:val="00FD0FA5"/>
    <w:rsid w:val="00FD119D"/>
    <w:rsid w:val="00FD3DB2"/>
    <w:rsid w:val="00FD57CA"/>
    <w:rsid w:val="00FD5DC6"/>
    <w:rsid w:val="00FD5E36"/>
    <w:rsid w:val="00FD6124"/>
    <w:rsid w:val="00FD7336"/>
    <w:rsid w:val="00FD7A52"/>
    <w:rsid w:val="00FE08DD"/>
    <w:rsid w:val="00FE17FD"/>
    <w:rsid w:val="00FE28BB"/>
    <w:rsid w:val="00FE6281"/>
    <w:rsid w:val="00FE7293"/>
    <w:rsid w:val="00FE7C23"/>
    <w:rsid w:val="00FF0D5B"/>
    <w:rsid w:val="00FF13BD"/>
    <w:rsid w:val="00FF1709"/>
    <w:rsid w:val="00FF23C3"/>
    <w:rsid w:val="00FF254D"/>
    <w:rsid w:val="00FF30A3"/>
    <w:rsid w:val="00FF3854"/>
    <w:rsid w:val="00FF3DE9"/>
    <w:rsid w:val="00FF43B2"/>
    <w:rsid w:val="00FF51C8"/>
    <w:rsid w:val="00FF527F"/>
    <w:rsid w:val="00FF65CA"/>
    <w:rsid w:val="00FF661E"/>
    <w:rsid w:val="00FF66F9"/>
    <w:rsid w:val="00FF77ED"/>
    <w:rsid w:val="00FF7997"/>
    <w:rsid w:val="00FF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2B92F273-4B72-4369-8FEF-F89E665C9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uiPriority="0"/>
    <w:lsdException w:name="List 2" w:locked="1" w:semiHidden="1" w:unhideWhenUsed="1"/>
    <w:lsdException w:name="List 3" w:locked="1" w:semiHidden="1" w:uiPriority="0" w:unhideWhenUsed="1"/>
    <w:lsdException w:name="List 4" w:uiPriority="0"/>
    <w:lsdException w:name="List 5" w:uiPriority="0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iPriority="0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780B"/>
    <w:pPr>
      <w:widowControl w:val="0"/>
      <w:suppressAutoHyphens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BE6F90"/>
    <w:pPr>
      <w:keepNext/>
      <w:tabs>
        <w:tab w:val="left" w:pos="0"/>
        <w:tab w:val="num" w:pos="432"/>
      </w:tabs>
      <w:ind w:left="432" w:hanging="432"/>
      <w:jc w:val="both"/>
      <w:outlineLvl w:val="0"/>
    </w:pPr>
    <w:rPr>
      <w:rFonts w:eastAsia="Calibri"/>
    </w:rPr>
  </w:style>
  <w:style w:type="paragraph" w:styleId="Nagwek2">
    <w:name w:val="heading 2"/>
    <w:basedOn w:val="Normalny"/>
    <w:next w:val="Normalny"/>
    <w:link w:val="Nagwek2Znak"/>
    <w:qFormat/>
    <w:rsid w:val="00F33835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locked/>
    <w:rsid w:val="005051AB"/>
    <w:pPr>
      <w:keepNext/>
      <w:keepLines/>
      <w:spacing w:before="40"/>
      <w:outlineLvl w:val="2"/>
    </w:pPr>
    <w:rPr>
      <w:rFonts w:ascii="Cambria" w:hAnsi="Cambria"/>
      <w:color w:val="243F60"/>
    </w:rPr>
  </w:style>
  <w:style w:type="paragraph" w:styleId="Nagwek4">
    <w:name w:val="heading 4"/>
    <w:basedOn w:val="Normalny"/>
    <w:next w:val="Normalny"/>
    <w:link w:val="Nagwek4Znak"/>
    <w:qFormat/>
    <w:rsid w:val="00952E31"/>
    <w:pPr>
      <w:keepNext/>
      <w:widowControl/>
      <w:tabs>
        <w:tab w:val="left" w:pos="709"/>
        <w:tab w:val="num" w:pos="864"/>
      </w:tabs>
      <w:suppressAutoHyphens w:val="0"/>
      <w:spacing w:before="120" w:after="120"/>
      <w:ind w:left="864" w:hanging="864"/>
      <w:jc w:val="both"/>
      <w:outlineLvl w:val="3"/>
    </w:pPr>
    <w:rPr>
      <w:kern w:val="0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6052DD"/>
    <w:pPr>
      <w:keepNext/>
      <w:keepLines/>
      <w:spacing w:before="200"/>
      <w:outlineLvl w:val="4"/>
    </w:pPr>
    <w:rPr>
      <w:rFonts w:ascii="Cambria" w:eastAsia="Calibri" w:hAnsi="Cambria"/>
      <w:color w:val="243F60"/>
    </w:rPr>
  </w:style>
  <w:style w:type="paragraph" w:styleId="Nagwek6">
    <w:name w:val="heading 6"/>
    <w:basedOn w:val="Normalny"/>
    <w:next w:val="Normalny"/>
    <w:link w:val="Nagwek6Znak"/>
    <w:qFormat/>
    <w:rsid w:val="00952E31"/>
    <w:pPr>
      <w:keepNext/>
      <w:widowControl/>
      <w:tabs>
        <w:tab w:val="num" w:pos="1152"/>
      </w:tabs>
      <w:suppressAutoHyphens w:val="0"/>
      <w:spacing w:before="60"/>
      <w:ind w:left="1152" w:hanging="1152"/>
      <w:jc w:val="both"/>
      <w:outlineLvl w:val="5"/>
    </w:pPr>
    <w:rPr>
      <w:kern w:val="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952E31"/>
    <w:pPr>
      <w:keepNext/>
      <w:widowControl/>
      <w:tabs>
        <w:tab w:val="num" w:pos="1296"/>
      </w:tabs>
      <w:suppressAutoHyphens w:val="0"/>
      <w:spacing w:before="60"/>
      <w:ind w:left="1296" w:hanging="1296"/>
      <w:jc w:val="both"/>
      <w:outlineLvl w:val="6"/>
    </w:pPr>
    <w:rPr>
      <w:i/>
      <w:kern w:val="0"/>
      <w:sz w:val="22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952E31"/>
    <w:pPr>
      <w:keepNext/>
      <w:widowControl/>
      <w:tabs>
        <w:tab w:val="num" w:pos="1440"/>
      </w:tabs>
      <w:suppressAutoHyphens w:val="0"/>
      <w:spacing w:before="60"/>
      <w:ind w:left="1440" w:hanging="1440"/>
      <w:jc w:val="both"/>
      <w:outlineLvl w:val="7"/>
    </w:pPr>
    <w:rPr>
      <w:i/>
      <w:kern w:val="0"/>
      <w:sz w:val="22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6052DD"/>
    <w:pPr>
      <w:keepNext/>
      <w:keepLines/>
      <w:spacing w:before="200"/>
      <w:outlineLvl w:val="8"/>
    </w:pPr>
    <w:rPr>
      <w:rFonts w:ascii="Cambria" w:eastAsia="Calibri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character" w:customStyle="1" w:styleId="Nagwek2Znak">
    <w:name w:val="Nagłówek 2 Znak"/>
    <w:link w:val="Nagwek2"/>
    <w:uiPriority w:val="99"/>
    <w:semiHidden/>
    <w:locked/>
    <w:rsid w:val="00F33835"/>
    <w:rPr>
      <w:rFonts w:ascii="Cambria" w:hAnsi="Cambria"/>
      <w:b/>
      <w:color w:val="4F81BD"/>
      <w:kern w:val="1"/>
      <w:sz w:val="26"/>
      <w:lang w:eastAsia="ar-SA" w:bidi="ar-SA"/>
    </w:rPr>
  </w:style>
  <w:style w:type="character" w:customStyle="1" w:styleId="Nagwek3Znak">
    <w:name w:val="Nagłówek 3 Znak"/>
    <w:link w:val="Nagwek3"/>
    <w:uiPriority w:val="99"/>
    <w:semiHidden/>
    <w:locked/>
    <w:rsid w:val="005051AB"/>
    <w:rPr>
      <w:rFonts w:ascii="Cambria" w:hAnsi="Cambria" w:cs="Times New Roman"/>
      <w:color w:val="243F60"/>
      <w:kern w:val="1"/>
      <w:sz w:val="24"/>
      <w:szCs w:val="24"/>
      <w:lang w:eastAsia="ar-SA" w:bidi="ar-SA"/>
    </w:rPr>
  </w:style>
  <w:style w:type="character" w:customStyle="1" w:styleId="Nagwek5Znak">
    <w:name w:val="Nagłówek 5 Znak"/>
    <w:link w:val="Nagwek5"/>
    <w:uiPriority w:val="99"/>
    <w:semiHidden/>
    <w:locked/>
    <w:rsid w:val="006052DD"/>
    <w:rPr>
      <w:rFonts w:ascii="Cambria" w:hAnsi="Cambria"/>
      <w:color w:val="243F60"/>
      <w:kern w:val="1"/>
      <w:sz w:val="24"/>
      <w:lang w:eastAsia="ar-SA" w:bidi="ar-SA"/>
    </w:rPr>
  </w:style>
  <w:style w:type="character" w:customStyle="1" w:styleId="Nagwek9Znak">
    <w:name w:val="Nagłówek 9 Znak"/>
    <w:link w:val="Nagwek9"/>
    <w:uiPriority w:val="99"/>
    <w:semiHidden/>
    <w:locked/>
    <w:rsid w:val="006052DD"/>
    <w:rPr>
      <w:rFonts w:ascii="Cambria" w:hAnsi="Cambria"/>
      <w:i/>
      <w:color w:val="404040"/>
      <w:kern w:val="1"/>
      <w:sz w:val="20"/>
      <w:lang w:eastAsia="ar-SA" w:bidi="ar-SA"/>
    </w:rPr>
  </w:style>
  <w:style w:type="character" w:customStyle="1" w:styleId="WW8Num4z0">
    <w:name w:val="WW8Num4z0"/>
    <w:uiPriority w:val="99"/>
    <w:rsid w:val="00BE6F90"/>
  </w:style>
  <w:style w:type="character" w:customStyle="1" w:styleId="WW8Num5z0">
    <w:name w:val="WW8Num5z0"/>
    <w:uiPriority w:val="99"/>
    <w:rsid w:val="00BE6F90"/>
  </w:style>
  <w:style w:type="character" w:customStyle="1" w:styleId="WW8Num6z0">
    <w:name w:val="WW8Num6z0"/>
    <w:uiPriority w:val="99"/>
    <w:rsid w:val="00BE6F90"/>
    <w:rPr>
      <w:rFonts w:ascii="Symbol" w:hAnsi="Symbol"/>
    </w:rPr>
  </w:style>
  <w:style w:type="character" w:customStyle="1" w:styleId="WW8Num9z0">
    <w:name w:val="WW8Num9z0"/>
    <w:uiPriority w:val="99"/>
    <w:rsid w:val="00BE6F90"/>
    <w:rPr>
      <w:rFonts w:ascii="Symbol" w:hAnsi="Symbol"/>
      <w:b/>
    </w:rPr>
  </w:style>
  <w:style w:type="character" w:customStyle="1" w:styleId="WW8Num35z0">
    <w:name w:val="WW8Num35z0"/>
    <w:uiPriority w:val="99"/>
    <w:rsid w:val="00BE6F90"/>
    <w:rPr>
      <w:color w:val="auto"/>
    </w:rPr>
  </w:style>
  <w:style w:type="character" w:customStyle="1" w:styleId="WW8Num35z1">
    <w:name w:val="WW8Num35z1"/>
    <w:uiPriority w:val="99"/>
    <w:rsid w:val="00BE6F90"/>
    <w:rPr>
      <w:rFonts w:ascii="Book Antiqua" w:hAnsi="Book Antiqua"/>
      <w:color w:val="auto"/>
    </w:rPr>
  </w:style>
  <w:style w:type="character" w:customStyle="1" w:styleId="WW8Num36z0">
    <w:name w:val="WW8Num36z0"/>
    <w:uiPriority w:val="99"/>
    <w:rsid w:val="00BE6F90"/>
  </w:style>
  <w:style w:type="character" w:customStyle="1" w:styleId="WW8Num36z1">
    <w:name w:val="WW8Num36z1"/>
    <w:uiPriority w:val="99"/>
    <w:rsid w:val="00BE6F90"/>
    <w:rPr>
      <w:sz w:val="22"/>
    </w:rPr>
  </w:style>
  <w:style w:type="character" w:customStyle="1" w:styleId="WW8Num37z0">
    <w:name w:val="WW8Num37z0"/>
    <w:uiPriority w:val="99"/>
    <w:rsid w:val="00BE6F90"/>
  </w:style>
  <w:style w:type="character" w:customStyle="1" w:styleId="WW8Num39z0">
    <w:name w:val="WW8Num39z0"/>
    <w:uiPriority w:val="99"/>
    <w:rsid w:val="00BE6F90"/>
    <w:rPr>
      <w:color w:val="auto"/>
    </w:rPr>
  </w:style>
  <w:style w:type="character" w:customStyle="1" w:styleId="WW8Num42z1">
    <w:name w:val="WW8Num42z1"/>
    <w:uiPriority w:val="99"/>
    <w:rsid w:val="00BE6F90"/>
    <w:rPr>
      <w:rFonts w:ascii="Book Antiqua" w:hAnsi="Book Antiqua"/>
    </w:rPr>
  </w:style>
  <w:style w:type="character" w:customStyle="1" w:styleId="WW8Num44z0">
    <w:name w:val="WW8Num44z0"/>
    <w:uiPriority w:val="99"/>
    <w:rsid w:val="00BE6F90"/>
    <w:rPr>
      <w:rFonts w:ascii="Book Antiqua" w:hAnsi="Book Antiqua"/>
    </w:rPr>
  </w:style>
  <w:style w:type="character" w:customStyle="1" w:styleId="WW8Num44z1">
    <w:name w:val="WW8Num44z1"/>
    <w:uiPriority w:val="99"/>
    <w:rsid w:val="00BE6F90"/>
    <w:rPr>
      <w:rFonts w:ascii="Courier New" w:hAnsi="Courier New"/>
    </w:rPr>
  </w:style>
  <w:style w:type="character" w:customStyle="1" w:styleId="WW8Num44z2">
    <w:name w:val="WW8Num44z2"/>
    <w:uiPriority w:val="99"/>
    <w:rsid w:val="00BE6F90"/>
    <w:rPr>
      <w:rFonts w:ascii="Wingdings" w:hAnsi="Wingdings"/>
    </w:rPr>
  </w:style>
  <w:style w:type="character" w:customStyle="1" w:styleId="WW8Num44z3">
    <w:name w:val="WW8Num44z3"/>
    <w:uiPriority w:val="99"/>
    <w:rsid w:val="00BE6F90"/>
    <w:rPr>
      <w:rFonts w:ascii="Symbol" w:hAnsi="Symbol"/>
    </w:rPr>
  </w:style>
  <w:style w:type="character" w:customStyle="1" w:styleId="WW8Num45z0">
    <w:name w:val="WW8Num45z0"/>
    <w:uiPriority w:val="99"/>
    <w:rsid w:val="00BE6F90"/>
    <w:rPr>
      <w:rFonts w:ascii="Book Antiqua" w:hAnsi="Book Antiqua"/>
    </w:rPr>
  </w:style>
  <w:style w:type="character" w:customStyle="1" w:styleId="WW8Num45z1">
    <w:name w:val="WW8Num45z1"/>
    <w:uiPriority w:val="99"/>
    <w:rsid w:val="00BE6F90"/>
    <w:rPr>
      <w:rFonts w:ascii="Courier New" w:hAnsi="Courier New"/>
    </w:rPr>
  </w:style>
  <w:style w:type="character" w:customStyle="1" w:styleId="WW8Num45z2">
    <w:name w:val="WW8Num45z2"/>
    <w:uiPriority w:val="99"/>
    <w:rsid w:val="00BE6F90"/>
    <w:rPr>
      <w:rFonts w:ascii="Wingdings" w:hAnsi="Wingdings"/>
    </w:rPr>
  </w:style>
  <w:style w:type="character" w:customStyle="1" w:styleId="WW8Num45z3">
    <w:name w:val="WW8Num45z3"/>
    <w:uiPriority w:val="99"/>
    <w:rsid w:val="00BE6F90"/>
    <w:rPr>
      <w:rFonts w:ascii="Symbol" w:hAnsi="Symbol"/>
    </w:rPr>
  </w:style>
  <w:style w:type="character" w:customStyle="1" w:styleId="WW8Num46z0">
    <w:name w:val="WW8Num46z0"/>
    <w:uiPriority w:val="99"/>
    <w:rsid w:val="00BE6F90"/>
    <w:rPr>
      <w:color w:val="auto"/>
    </w:rPr>
  </w:style>
  <w:style w:type="character" w:customStyle="1" w:styleId="WW8Num46z1">
    <w:name w:val="WW8Num46z1"/>
    <w:uiPriority w:val="99"/>
    <w:rsid w:val="00BE6F90"/>
    <w:rPr>
      <w:rFonts w:ascii="Symbol" w:hAnsi="Symbol"/>
      <w:color w:val="auto"/>
      <w:sz w:val="16"/>
    </w:rPr>
  </w:style>
  <w:style w:type="character" w:customStyle="1" w:styleId="WW8Num48z0">
    <w:name w:val="WW8Num48z0"/>
    <w:uiPriority w:val="99"/>
    <w:rsid w:val="00BE6F90"/>
  </w:style>
  <w:style w:type="character" w:customStyle="1" w:styleId="WW8Num48z1">
    <w:name w:val="WW8Num48z1"/>
    <w:uiPriority w:val="99"/>
    <w:rsid w:val="00BE6F90"/>
    <w:rPr>
      <w:rFonts w:ascii="Book Antiqua" w:hAnsi="Book Antiqua"/>
    </w:rPr>
  </w:style>
  <w:style w:type="character" w:customStyle="1" w:styleId="WW8Num50z1">
    <w:name w:val="WW8Num50z1"/>
    <w:uiPriority w:val="99"/>
    <w:rsid w:val="00BE6F90"/>
    <w:rPr>
      <w:rFonts w:ascii="Book Antiqua" w:hAnsi="Book Antiqua"/>
    </w:rPr>
  </w:style>
  <w:style w:type="character" w:customStyle="1" w:styleId="WW8Num56z2">
    <w:name w:val="WW8Num56z2"/>
    <w:uiPriority w:val="99"/>
    <w:rsid w:val="00BE6F90"/>
    <w:rPr>
      <w:rFonts w:ascii="Symbol" w:hAnsi="Symbol"/>
    </w:rPr>
  </w:style>
  <w:style w:type="character" w:customStyle="1" w:styleId="WW8Num60z1">
    <w:name w:val="WW8Num60z1"/>
    <w:uiPriority w:val="99"/>
    <w:rsid w:val="00BE6F90"/>
    <w:rPr>
      <w:rFonts w:ascii="Book Antiqua" w:hAnsi="Book Antiqua"/>
    </w:rPr>
  </w:style>
  <w:style w:type="character" w:customStyle="1" w:styleId="Domylnaczcionkaakapitu1">
    <w:name w:val="Domyślna czcionka akapitu1"/>
    <w:uiPriority w:val="99"/>
    <w:rsid w:val="00BE6F90"/>
  </w:style>
  <w:style w:type="character" w:styleId="Hipercze">
    <w:name w:val="Hyperlink"/>
    <w:uiPriority w:val="99"/>
    <w:rsid w:val="00BE6F90"/>
    <w:rPr>
      <w:rFonts w:cs="Times New Roman"/>
      <w:color w:val="0000FF"/>
      <w:u w:val="single"/>
    </w:rPr>
  </w:style>
  <w:style w:type="paragraph" w:customStyle="1" w:styleId="Nagwek10">
    <w:name w:val="Nagłówek1"/>
    <w:basedOn w:val="Normalny"/>
    <w:next w:val="Tekstpodstawowy"/>
    <w:uiPriority w:val="99"/>
    <w:rsid w:val="00BE6F9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E6F90"/>
    <w:pPr>
      <w:spacing w:after="120"/>
    </w:pPr>
    <w:rPr>
      <w:rFonts w:eastAsia="Calibri"/>
      <w:color w:val="000000"/>
      <w:lang w:val="en-US"/>
    </w:rPr>
  </w:style>
  <w:style w:type="character" w:customStyle="1" w:styleId="TekstpodstawowyZnak">
    <w:name w:val="Tekst podstawowy Znak"/>
    <w:link w:val="Tekstpodstawowy"/>
    <w:uiPriority w:val="99"/>
    <w:locked/>
    <w:rsid w:val="00BE6F90"/>
    <w:rPr>
      <w:rFonts w:ascii="Times New Roman" w:hAnsi="Times New Roman"/>
      <w:color w:val="000000"/>
      <w:kern w:val="1"/>
      <w:sz w:val="24"/>
      <w:lang w:val="en-US" w:eastAsia="ar-SA" w:bidi="ar-SA"/>
    </w:rPr>
  </w:style>
  <w:style w:type="paragraph" w:styleId="Lista">
    <w:name w:val="List"/>
    <w:basedOn w:val="Tekstpodstawowy"/>
    <w:uiPriority w:val="99"/>
    <w:rsid w:val="00BE6F90"/>
    <w:rPr>
      <w:rFonts w:cs="Tahoma"/>
    </w:rPr>
  </w:style>
  <w:style w:type="paragraph" w:customStyle="1" w:styleId="Podpis1">
    <w:name w:val="Podpis1"/>
    <w:basedOn w:val="Normalny"/>
    <w:uiPriority w:val="99"/>
    <w:rsid w:val="00BE6F90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BE6F90"/>
    <w:pPr>
      <w:suppressLineNumbers/>
    </w:pPr>
    <w:rPr>
      <w:rFonts w:cs="Tahoma"/>
    </w:rPr>
  </w:style>
  <w:style w:type="paragraph" w:customStyle="1" w:styleId="WW-Tekstpodstawowy21">
    <w:name w:val="WW-Tekst podstawowy 21"/>
    <w:basedOn w:val="Normalny"/>
    <w:uiPriority w:val="99"/>
    <w:rsid w:val="00BE6F90"/>
    <w:pPr>
      <w:tabs>
        <w:tab w:val="left" w:pos="708"/>
      </w:tabs>
      <w:jc w:val="both"/>
    </w:pPr>
    <w:rPr>
      <w:sz w:val="20"/>
      <w:szCs w:val="20"/>
    </w:rPr>
  </w:style>
  <w:style w:type="paragraph" w:styleId="NormalnyWeb">
    <w:name w:val="Normal (Web)"/>
    <w:basedOn w:val="Normalny"/>
    <w:uiPriority w:val="99"/>
    <w:rsid w:val="00BE6F90"/>
    <w:pPr>
      <w:widowControl/>
      <w:spacing w:before="100" w:after="100"/>
      <w:jc w:val="both"/>
    </w:pPr>
    <w:rPr>
      <w:rFonts w:ascii="Book Antiqua" w:hAnsi="Book Antiqua" w:cs="Book Antiqua"/>
      <w:sz w:val="20"/>
      <w:szCs w:val="20"/>
    </w:rPr>
  </w:style>
  <w:style w:type="paragraph" w:customStyle="1" w:styleId="Akapitzlist1">
    <w:name w:val="Akapit z listą1"/>
    <w:basedOn w:val="Normalny"/>
    <w:uiPriority w:val="99"/>
    <w:rsid w:val="00BE6F9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BodyText21">
    <w:name w:val="Body Text 21"/>
    <w:basedOn w:val="Normalny"/>
    <w:uiPriority w:val="99"/>
    <w:rsid w:val="00BE6F90"/>
    <w:pPr>
      <w:widowControl/>
      <w:tabs>
        <w:tab w:val="left" w:pos="0"/>
      </w:tabs>
      <w:jc w:val="both"/>
    </w:pPr>
  </w:style>
  <w:style w:type="paragraph" w:styleId="Stopka">
    <w:name w:val="footer"/>
    <w:basedOn w:val="Normalny"/>
    <w:link w:val="StopkaZnak"/>
    <w:uiPriority w:val="99"/>
    <w:rsid w:val="00BE6F90"/>
    <w:pPr>
      <w:tabs>
        <w:tab w:val="center" w:pos="4536"/>
        <w:tab w:val="right" w:pos="9072"/>
      </w:tabs>
      <w:jc w:val="both"/>
    </w:pPr>
    <w:rPr>
      <w:rFonts w:eastAsia="Calibri"/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BE6F90"/>
    <w:rPr>
      <w:rFonts w:ascii="Times New Roman" w:hAnsi="Times New Roman"/>
      <w:kern w:val="1"/>
      <w:lang w:eastAsia="ar-SA" w:bidi="ar-SA"/>
    </w:rPr>
  </w:style>
  <w:style w:type="paragraph" w:customStyle="1" w:styleId="western">
    <w:name w:val="western"/>
    <w:basedOn w:val="Normalny"/>
    <w:uiPriority w:val="99"/>
    <w:rsid w:val="00BE6F90"/>
    <w:pPr>
      <w:widowControl/>
      <w:suppressAutoHyphens w:val="0"/>
      <w:spacing w:before="100" w:after="100"/>
    </w:pPr>
    <w:rPr>
      <w:rFonts w:eastAsia="Calibri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6F90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NagwekZnak">
    <w:name w:val="Nagłówek Znak"/>
    <w:link w:val="Nagwek"/>
    <w:uiPriority w:val="99"/>
    <w:locked/>
    <w:rsid w:val="00BE6F90"/>
    <w:rPr>
      <w:rFonts w:ascii="Times New Roman" w:hAnsi="Times New Roman"/>
      <w:kern w:val="1"/>
      <w:sz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BE6F90"/>
    <w:pPr>
      <w:widowControl/>
      <w:spacing w:after="120" w:line="480" w:lineRule="auto"/>
    </w:pPr>
    <w:rPr>
      <w:rFonts w:ascii="Book Antiqua" w:eastAsia="Calibri" w:hAnsi="Book Antiqua"/>
      <w:sz w:val="20"/>
      <w:szCs w:val="20"/>
    </w:rPr>
  </w:style>
  <w:style w:type="paragraph" w:customStyle="1" w:styleId="Zawartotabeli">
    <w:name w:val="Zawartość tabeli"/>
    <w:basedOn w:val="Normalny"/>
    <w:uiPriority w:val="99"/>
    <w:rsid w:val="00BE6F90"/>
    <w:pPr>
      <w:suppressLineNumbers/>
    </w:pPr>
  </w:style>
  <w:style w:type="paragraph" w:customStyle="1" w:styleId="Nagwektabeli">
    <w:name w:val="Nagłówek tabeli"/>
    <w:basedOn w:val="Zawartotabeli"/>
    <w:uiPriority w:val="99"/>
    <w:rsid w:val="00BE6F90"/>
    <w:pPr>
      <w:jc w:val="center"/>
    </w:pPr>
    <w:rPr>
      <w:b/>
      <w:bCs/>
    </w:rPr>
  </w:style>
  <w:style w:type="paragraph" w:customStyle="1" w:styleId="Default">
    <w:name w:val="Default"/>
    <w:uiPriority w:val="99"/>
    <w:qFormat/>
    <w:rsid w:val="00BE6F90"/>
    <w:pPr>
      <w:widowControl w:val="0"/>
      <w:autoSpaceDE w:val="0"/>
      <w:autoSpaceDN w:val="0"/>
      <w:adjustRightInd w:val="0"/>
    </w:pPr>
    <w:rPr>
      <w:rFonts w:ascii="Times New Roman PSMT" w:hAnsi="Times New Roman PSMT" w:cs="Times New Roman PSM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BE6F90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E6F90"/>
    <w:rPr>
      <w:rFonts w:ascii="Tahoma" w:hAnsi="Tahoma"/>
      <w:kern w:val="1"/>
      <w:sz w:val="16"/>
      <w:lang w:eastAsia="ar-SA" w:bidi="ar-SA"/>
    </w:rPr>
  </w:style>
  <w:style w:type="character" w:styleId="Pogrubienie">
    <w:name w:val="Strong"/>
    <w:uiPriority w:val="22"/>
    <w:qFormat/>
    <w:rsid w:val="002632C7"/>
    <w:rPr>
      <w:rFonts w:cs="Times New Roman"/>
      <w:b/>
    </w:rPr>
  </w:style>
  <w:style w:type="character" w:styleId="Odwoaniedokomentarza">
    <w:name w:val="annotation reference"/>
    <w:uiPriority w:val="99"/>
    <w:rsid w:val="006562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6562F5"/>
    <w:rPr>
      <w:rFonts w:eastAsia="Calibri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6562F5"/>
    <w:rPr>
      <w:rFonts w:ascii="Times New Roman" w:hAnsi="Times New Roman"/>
      <w:kern w:val="1"/>
      <w:sz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806E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806E4"/>
    <w:rPr>
      <w:rFonts w:ascii="Times New Roman" w:hAnsi="Times New Roman"/>
      <w:b/>
      <w:kern w:val="1"/>
      <w:sz w:val="20"/>
      <w:lang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31403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131403"/>
    <w:rPr>
      <w:rFonts w:ascii="Times New Roman" w:hAnsi="Times New Roman"/>
      <w:kern w:val="1"/>
      <w:sz w:val="20"/>
      <w:lang w:eastAsia="ar-SA" w:bidi="ar-SA"/>
    </w:rPr>
  </w:style>
  <w:style w:type="character" w:styleId="Odwoanieprzypisukocowego">
    <w:name w:val="endnote reference"/>
    <w:uiPriority w:val="99"/>
    <w:semiHidden/>
    <w:rsid w:val="00131403"/>
    <w:rPr>
      <w:rFonts w:cs="Times New Roman"/>
      <w:vertAlign w:val="superscript"/>
    </w:rPr>
  </w:style>
  <w:style w:type="paragraph" w:customStyle="1" w:styleId="Styl1">
    <w:name w:val="Styl1"/>
    <w:basedOn w:val="Normalny"/>
    <w:uiPriority w:val="99"/>
    <w:rsid w:val="00B36C4A"/>
    <w:pPr>
      <w:widowControl/>
      <w:tabs>
        <w:tab w:val="num" w:pos="360"/>
      </w:tabs>
      <w:suppressAutoHyphens w:val="0"/>
      <w:autoSpaceDE w:val="0"/>
      <w:autoSpaceDN w:val="0"/>
      <w:adjustRightInd w:val="0"/>
      <w:jc w:val="both"/>
    </w:pPr>
    <w:rPr>
      <w:rFonts w:ascii="Arial" w:eastAsia="Calibri" w:hAnsi="Arial"/>
      <w:kern w:val="0"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BD7558"/>
    <w:pPr>
      <w:spacing w:after="120"/>
      <w:ind w:left="283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link w:val="Tekstpodstawowywcity3"/>
    <w:semiHidden/>
    <w:locked/>
    <w:rsid w:val="00BD7558"/>
    <w:rPr>
      <w:rFonts w:ascii="Times New Roman" w:hAnsi="Times New Roman"/>
      <w:kern w:val="1"/>
      <w:sz w:val="16"/>
      <w:lang w:eastAsia="ar-SA" w:bidi="ar-SA"/>
    </w:rPr>
  </w:style>
  <w:style w:type="paragraph" w:customStyle="1" w:styleId="zwykybezwcicia">
    <w:name w:val="zwykły_bez_wcięcia"/>
    <w:basedOn w:val="Normalny"/>
    <w:uiPriority w:val="99"/>
    <w:rsid w:val="00174F6A"/>
    <w:pPr>
      <w:numPr>
        <w:ilvl w:val="1"/>
        <w:numId w:val="1"/>
      </w:numPr>
    </w:pPr>
  </w:style>
  <w:style w:type="paragraph" w:styleId="Tekstpodstawowy2">
    <w:name w:val="Body Text 2"/>
    <w:basedOn w:val="Normalny"/>
    <w:link w:val="Tekstpodstawowy2Znak"/>
    <w:rsid w:val="00373441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link w:val="Tekstpodstawowy2"/>
    <w:locked/>
    <w:rsid w:val="00373441"/>
    <w:rPr>
      <w:rFonts w:ascii="Times New Roman" w:hAnsi="Times New Roman"/>
      <w:kern w:val="1"/>
      <w:sz w:val="24"/>
      <w:lang w:eastAsia="ar-SA" w:bidi="ar-SA"/>
    </w:rPr>
  </w:style>
  <w:style w:type="character" w:customStyle="1" w:styleId="tekstdokbold">
    <w:name w:val="tekst dok. bold"/>
    <w:uiPriority w:val="99"/>
    <w:rsid w:val="00AE51E0"/>
    <w:rPr>
      <w:b/>
    </w:rPr>
  </w:style>
  <w:style w:type="paragraph" w:styleId="Tekstpodstawowy3">
    <w:name w:val="Body Text 3"/>
    <w:basedOn w:val="Normalny"/>
    <w:link w:val="Tekstpodstawowy3Znak"/>
    <w:uiPriority w:val="99"/>
    <w:semiHidden/>
    <w:rsid w:val="00E80E8D"/>
    <w:pPr>
      <w:spacing w:after="120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E80E8D"/>
    <w:rPr>
      <w:rFonts w:ascii="Times New Roman" w:hAnsi="Times New Roman"/>
      <w:kern w:val="1"/>
      <w:sz w:val="16"/>
      <w:lang w:eastAsia="ar-SA" w:bidi="ar-SA"/>
    </w:rPr>
  </w:style>
  <w:style w:type="character" w:customStyle="1" w:styleId="FontStyle11">
    <w:name w:val="Font Style11"/>
    <w:uiPriority w:val="99"/>
    <w:rsid w:val="005329C5"/>
    <w:rPr>
      <w:rFonts w:ascii="Arial Narrow" w:hAnsi="Arial Narrow"/>
    </w:rPr>
  </w:style>
  <w:style w:type="paragraph" w:customStyle="1" w:styleId="Typedudocument">
    <w:name w:val="Type du document"/>
    <w:basedOn w:val="Normalny"/>
    <w:next w:val="Normalny"/>
    <w:uiPriority w:val="99"/>
    <w:rsid w:val="00E3066E"/>
    <w:pPr>
      <w:widowControl/>
      <w:suppressAutoHyphens w:val="0"/>
      <w:spacing w:before="360"/>
      <w:jc w:val="center"/>
    </w:pPr>
    <w:rPr>
      <w:rFonts w:eastAsia="Calibri"/>
      <w:b/>
      <w:kern w:val="0"/>
      <w:szCs w:val="20"/>
      <w:lang w:val="en-GB" w:eastAsia="ko-KR"/>
    </w:rPr>
  </w:style>
  <w:style w:type="paragraph" w:customStyle="1" w:styleId="ts">
    <w:name w:val="ts"/>
    <w:basedOn w:val="Normalny"/>
    <w:uiPriority w:val="99"/>
    <w:rsid w:val="00E3066E"/>
    <w:pPr>
      <w:widowControl/>
      <w:suppressAutoHyphens w:val="0"/>
      <w:spacing w:before="100" w:beforeAutospacing="1" w:after="100" w:afterAutospacing="1"/>
      <w:jc w:val="center"/>
    </w:pPr>
    <w:rPr>
      <w:rFonts w:ascii="Arial" w:eastAsia="Calibri" w:hAnsi="Arial" w:cs="Arial"/>
      <w:b/>
      <w:bCs/>
      <w:color w:val="000000"/>
      <w:kern w:val="0"/>
      <w:sz w:val="28"/>
      <w:szCs w:val="28"/>
      <w:lang w:eastAsia="pl-PL"/>
    </w:rPr>
  </w:style>
  <w:style w:type="character" w:styleId="Numerstrony">
    <w:name w:val="page number"/>
    <w:uiPriority w:val="99"/>
    <w:rsid w:val="00E3066E"/>
    <w:rPr>
      <w:rFonts w:cs="Times New Roman"/>
    </w:rPr>
  </w:style>
  <w:style w:type="paragraph" w:styleId="Lista3">
    <w:name w:val="List 3"/>
    <w:basedOn w:val="Normalny"/>
    <w:rsid w:val="006052DD"/>
    <w:pPr>
      <w:ind w:left="849" w:hanging="283"/>
      <w:contextualSpacing/>
    </w:pPr>
  </w:style>
  <w:style w:type="paragraph" w:customStyle="1" w:styleId="text-3mezera">
    <w:name w:val="text - 3 mezera"/>
    <w:basedOn w:val="Normalny"/>
    <w:uiPriority w:val="99"/>
    <w:rsid w:val="006052DD"/>
    <w:pPr>
      <w:widowControl/>
      <w:suppressAutoHyphens w:val="0"/>
      <w:spacing w:after="120"/>
      <w:jc w:val="both"/>
      <w:outlineLvl w:val="0"/>
    </w:pPr>
    <w:rPr>
      <w:rFonts w:ascii="Arial" w:eastAsia="Calibri" w:hAnsi="Arial"/>
      <w:color w:val="000000"/>
      <w:kern w:val="0"/>
      <w:sz w:val="22"/>
      <w:szCs w:val="20"/>
      <w:lang w:eastAsia="pl-PL"/>
    </w:rPr>
  </w:style>
  <w:style w:type="paragraph" w:styleId="Wcicienormalne">
    <w:name w:val="Normal Indent"/>
    <w:basedOn w:val="Normalny"/>
    <w:uiPriority w:val="99"/>
    <w:rsid w:val="006052DD"/>
    <w:pPr>
      <w:widowControl/>
      <w:suppressAutoHyphens w:val="0"/>
      <w:ind w:left="708"/>
    </w:pPr>
    <w:rPr>
      <w:rFonts w:ascii="Arial" w:eastAsia="Calibri" w:hAnsi="Arial"/>
      <w:kern w:val="0"/>
      <w:sz w:val="20"/>
      <w:szCs w:val="20"/>
      <w:lang w:val="en-GB" w:eastAsia="en-US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6052DD"/>
    <w:pPr>
      <w:widowControl/>
      <w:suppressAutoHyphens w:val="0"/>
    </w:pPr>
    <w:rPr>
      <w:rFonts w:eastAsia="Calibri"/>
      <w:kern w:val="0"/>
      <w:lang w:eastAsia="pl-PL"/>
    </w:rPr>
  </w:style>
  <w:style w:type="character" w:customStyle="1" w:styleId="ZwrotgrzecznociowyZnak">
    <w:name w:val="Zwrot grzecznościowy Znak"/>
    <w:link w:val="Zwrotgrzecznociowy"/>
    <w:uiPriority w:val="99"/>
    <w:locked/>
    <w:rsid w:val="006052DD"/>
    <w:rPr>
      <w:rFonts w:ascii="Times New Roman" w:hAnsi="Times New Roman"/>
      <w:sz w:val="24"/>
      <w:lang w:eastAsia="pl-PL"/>
    </w:rPr>
  </w:style>
  <w:style w:type="paragraph" w:styleId="Tytu">
    <w:name w:val="Title"/>
    <w:basedOn w:val="Normalny"/>
    <w:link w:val="TytuZnak"/>
    <w:uiPriority w:val="99"/>
    <w:qFormat/>
    <w:rsid w:val="006052DD"/>
    <w:pPr>
      <w:widowControl/>
      <w:suppressAutoHyphens w:val="0"/>
      <w:spacing w:after="120"/>
      <w:jc w:val="center"/>
    </w:pPr>
    <w:rPr>
      <w:rFonts w:ascii="Arial" w:eastAsia="Calibri" w:hAnsi="Arial"/>
      <w:b/>
      <w:kern w:val="0"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6052DD"/>
    <w:rPr>
      <w:rFonts w:ascii="Arial" w:hAnsi="Arial"/>
      <w:b/>
      <w:sz w:val="20"/>
      <w:lang w:eastAsia="pl-PL"/>
    </w:rPr>
  </w:style>
  <w:style w:type="paragraph" w:styleId="Spistreci1">
    <w:name w:val="toc 1"/>
    <w:basedOn w:val="Normalny"/>
    <w:next w:val="Normalny"/>
    <w:autoRedefine/>
    <w:uiPriority w:val="99"/>
    <w:semiHidden/>
    <w:rsid w:val="006052DD"/>
    <w:pPr>
      <w:widowControl/>
      <w:suppressAutoHyphens w:val="0"/>
      <w:jc w:val="center"/>
    </w:pPr>
    <w:rPr>
      <w:rFonts w:ascii="Arial" w:eastAsia="Calibri" w:hAnsi="Arial" w:cs="Arial"/>
      <w:b/>
      <w:kern w:val="0"/>
      <w:sz w:val="28"/>
      <w:szCs w:val="28"/>
      <w:u w:val="single"/>
      <w:lang w:eastAsia="pl-PL"/>
    </w:rPr>
  </w:style>
  <w:style w:type="paragraph" w:customStyle="1" w:styleId="Tekstpodstawowy1">
    <w:name w:val="Tekst podstawowy1"/>
    <w:basedOn w:val="Normalny"/>
    <w:uiPriority w:val="99"/>
    <w:rsid w:val="006052DD"/>
    <w:pPr>
      <w:keepLines/>
      <w:widowControl/>
      <w:suppressAutoHyphens w:val="0"/>
      <w:spacing w:after="120"/>
      <w:jc w:val="both"/>
    </w:pPr>
    <w:rPr>
      <w:rFonts w:ascii="Arial" w:eastAsia="Calibri" w:hAnsi="Arial"/>
      <w:kern w:val="0"/>
      <w:sz w:val="20"/>
      <w:szCs w:val="20"/>
      <w:lang w:eastAsia="en-US"/>
    </w:rPr>
  </w:style>
  <w:style w:type="table" w:styleId="Tabela-Siatka">
    <w:name w:val="Table Grid"/>
    <w:basedOn w:val="Standardowy"/>
    <w:uiPriority w:val="59"/>
    <w:locked/>
    <w:rsid w:val="00C07C69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semiHidden/>
    <w:rsid w:val="000B6E32"/>
    <w:pPr>
      <w:spacing w:after="120" w:line="480" w:lineRule="auto"/>
      <w:ind w:left="283"/>
    </w:pPr>
    <w:rPr>
      <w:rFonts w:eastAsia="Calibri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0B6E32"/>
    <w:rPr>
      <w:rFonts w:ascii="Times New Roman" w:hAnsi="Times New Roman"/>
      <w:kern w:val="1"/>
      <w:sz w:val="24"/>
      <w:lang w:eastAsia="ar-SA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D5C46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D5C46"/>
    <w:rPr>
      <w:rFonts w:ascii="Times New Roman" w:hAnsi="Times New Roman"/>
      <w:kern w:val="1"/>
      <w:lang w:eastAsia="ar-SA" w:bidi="ar-SA"/>
    </w:rPr>
  </w:style>
  <w:style w:type="character" w:styleId="Odwoanieprzypisudolnego">
    <w:name w:val="footnote reference"/>
    <w:uiPriority w:val="99"/>
    <w:semiHidden/>
    <w:rsid w:val="008D5C46"/>
    <w:rPr>
      <w:rFonts w:cs="Times New Roman"/>
      <w:vertAlign w:val="superscript"/>
    </w:rPr>
  </w:style>
  <w:style w:type="paragraph" w:customStyle="1" w:styleId="Akapitzlist11">
    <w:name w:val="Akapit z listą11"/>
    <w:basedOn w:val="Normalny"/>
    <w:qFormat/>
    <w:rsid w:val="001F7F00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aliases w:val="Numerowanie,Akapit z listą BS,sw tekst,Kolorowa lista — akcent 11,normalny tekst,List Paragraph,L1,Akapit z listą5,CW_Lista,Odstavec,Akapit z listą numerowaną,Podsis rysunku,lp1,Bullet List,FooterText,numbered,Paragraphe de liste1,列出段落,b1"/>
    <w:basedOn w:val="Normalny"/>
    <w:link w:val="AkapitzlistZnak"/>
    <w:uiPriority w:val="34"/>
    <w:qFormat/>
    <w:rsid w:val="00F219F4"/>
    <w:pPr>
      <w:ind w:left="720"/>
      <w:contextualSpacing/>
    </w:pPr>
  </w:style>
  <w:style w:type="character" w:customStyle="1" w:styleId="AkapitzlistZnak">
    <w:name w:val="Akapit z listą Znak"/>
    <w:aliases w:val="Numerowanie Znak,Akapit z listą BS Znak,sw tekst Znak,Kolorowa lista — akcent 11 Znak,normalny tekst Znak,List Paragraph Znak,L1 Znak,Akapit z listą5 Znak,CW_Lista Znak,Odstavec Znak,Akapit z listą numerowaną Znak,Podsis rysunku Znak"/>
    <w:link w:val="Akapitzlist"/>
    <w:uiPriority w:val="34"/>
    <w:qFormat/>
    <w:locked/>
    <w:rsid w:val="00BA1696"/>
    <w:rPr>
      <w:rFonts w:ascii="Times New Roman" w:hAnsi="Times New Roman"/>
      <w:kern w:val="1"/>
      <w:sz w:val="24"/>
      <w:lang w:eastAsia="ar-SA" w:bidi="ar-SA"/>
    </w:rPr>
  </w:style>
  <w:style w:type="paragraph" w:customStyle="1" w:styleId="Akapitzlist2">
    <w:name w:val="Akapit z listą2"/>
    <w:basedOn w:val="Normalny"/>
    <w:uiPriority w:val="34"/>
    <w:qFormat/>
    <w:rsid w:val="009D494D"/>
    <w:pPr>
      <w:ind w:left="720"/>
      <w:contextualSpacing/>
    </w:pPr>
  </w:style>
  <w:style w:type="paragraph" w:customStyle="1" w:styleId="A-SIWZRozdzia">
    <w:name w:val="A - SIWZ_Rozdział"/>
    <w:basedOn w:val="Normalny"/>
    <w:rsid w:val="0097462F"/>
    <w:pPr>
      <w:keepNext/>
      <w:widowControl/>
      <w:numPr>
        <w:numId w:val="4"/>
      </w:numPr>
      <w:suppressAutoHyphens w:val="0"/>
      <w:spacing w:before="360"/>
    </w:pPr>
    <w:rPr>
      <w:rFonts w:ascii="Tahoma" w:hAnsi="Tahoma"/>
      <w:b/>
      <w:kern w:val="0"/>
      <w:sz w:val="20"/>
      <w:lang w:eastAsia="pl-PL"/>
    </w:rPr>
  </w:style>
  <w:style w:type="paragraph" w:customStyle="1" w:styleId="A-SIWZustpnum">
    <w:name w:val="A - SIWZ_ustęp num"/>
    <w:basedOn w:val="Normalny"/>
    <w:rsid w:val="0097462F"/>
    <w:pPr>
      <w:widowControl/>
      <w:numPr>
        <w:ilvl w:val="1"/>
        <w:numId w:val="4"/>
      </w:numPr>
      <w:suppressAutoHyphens w:val="0"/>
      <w:spacing w:before="120"/>
    </w:pPr>
    <w:rPr>
      <w:rFonts w:ascii="Tahoma" w:hAnsi="Tahoma"/>
      <w:kern w:val="0"/>
      <w:sz w:val="20"/>
      <w:lang w:eastAsia="pl-PL"/>
    </w:rPr>
  </w:style>
  <w:style w:type="paragraph" w:customStyle="1" w:styleId="A-SIWZpodpunkt">
    <w:name w:val="A - SIWZ_podpunkt"/>
    <w:basedOn w:val="Normalny"/>
    <w:rsid w:val="0097462F"/>
    <w:pPr>
      <w:widowControl/>
      <w:numPr>
        <w:ilvl w:val="2"/>
        <w:numId w:val="4"/>
      </w:numPr>
      <w:suppressAutoHyphens w:val="0"/>
      <w:spacing w:before="60"/>
    </w:pPr>
    <w:rPr>
      <w:rFonts w:ascii="Tahoma" w:hAnsi="Tahoma"/>
      <w:kern w:val="0"/>
      <w:sz w:val="20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97462F"/>
    <w:pPr>
      <w:numPr>
        <w:ilvl w:val="3"/>
      </w:numPr>
      <w:spacing w:before="0"/>
    </w:pPr>
  </w:style>
  <w:style w:type="paragraph" w:styleId="Tekstpodstawowywcity">
    <w:name w:val="Body Text Indent"/>
    <w:basedOn w:val="Normalny"/>
    <w:link w:val="TekstpodstawowywcityZnak"/>
    <w:uiPriority w:val="99"/>
    <w:locked/>
    <w:rsid w:val="005051AB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locked/>
    <w:rsid w:val="005051AB"/>
    <w:rPr>
      <w:rFonts w:ascii="Times New Roman" w:hAnsi="Times New Roman" w:cs="Times New Roman"/>
      <w:kern w:val="1"/>
      <w:sz w:val="24"/>
      <w:szCs w:val="24"/>
      <w:lang w:eastAsia="ar-SA" w:bidi="ar-SA"/>
    </w:rPr>
  </w:style>
  <w:style w:type="paragraph" w:customStyle="1" w:styleId="Blockquote">
    <w:name w:val="Blockquote"/>
    <w:uiPriority w:val="99"/>
    <w:qFormat/>
    <w:rsid w:val="005051AB"/>
    <w:pPr>
      <w:widowControl w:val="0"/>
      <w:spacing w:before="100" w:after="100"/>
      <w:ind w:left="360" w:right="360"/>
    </w:pPr>
    <w:rPr>
      <w:rFonts w:ascii="Times New Roman" w:eastAsia="Times New Roman" w:hAnsi="Times New Roman"/>
      <w:sz w:val="24"/>
      <w:szCs w:val="24"/>
    </w:rPr>
  </w:style>
  <w:style w:type="paragraph" w:customStyle="1" w:styleId="SGI-tredokumentunrartykuu">
    <w:name w:val="SGI - treść dokumentu (nr artykułu)"/>
    <w:basedOn w:val="Normalny"/>
    <w:uiPriority w:val="99"/>
    <w:qFormat/>
    <w:rsid w:val="000B6D9A"/>
    <w:pPr>
      <w:widowControl/>
      <w:numPr>
        <w:numId w:val="5"/>
      </w:numPr>
      <w:suppressAutoHyphens w:val="0"/>
      <w:spacing w:before="360" w:after="360" w:line="280" w:lineRule="atLeast"/>
      <w:jc w:val="center"/>
      <w:outlineLvl w:val="0"/>
    </w:pPr>
    <w:rPr>
      <w:b/>
      <w:kern w:val="0"/>
      <w:sz w:val="22"/>
      <w:szCs w:val="22"/>
      <w:lang w:eastAsia="pl-PL"/>
    </w:rPr>
  </w:style>
  <w:style w:type="paragraph" w:customStyle="1" w:styleId="SGI-tredokumentulistanumerowana-liczby">
    <w:name w:val="SGI - treść dokumentu (lista numerowana - liczby)"/>
    <w:basedOn w:val="Normalny"/>
    <w:link w:val="SGI-tredokumentulistanumerowana-liczbyZnak"/>
    <w:uiPriority w:val="99"/>
    <w:qFormat/>
    <w:rsid w:val="000B6D9A"/>
    <w:pPr>
      <w:widowControl/>
      <w:numPr>
        <w:ilvl w:val="1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dokumentulistanumerowana-literyiniej">
    <w:name w:val="SGI - treść dokumentu (lista numerowana - litery i niżej)"/>
    <w:basedOn w:val="Normalny"/>
    <w:uiPriority w:val="99"/>
    <w:qFormat/>
    <w:rsid w:val="000B6D9A"/>
    <w:pPr>
      <w:widowControl/>
      <w:numPr>
        <w:ilvl w:val="2"/>
        <w:numId w:val="5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tylSGI-tredokumentulistanumerowana-liczbyNagwki1">
    <w:name w:val="Styl SGI - treść dokumentu (lista numerowana - liczby) + +Nagłówki...1"/>
    <w:basedOn w:val="SGI-tredokumentulistanumerowana-liczby"/>
    <w:rsid w:val="000B6D9A"/>
    <w:rPr>
      <w:rFonts w:ascii="Cambria" w:hAnsi="Cambria"/>
    </w:rPr>
  </w:style>
  <w:style w:type="character" w:customStyle="1" w:styleId="SGI-tredokumentulistanumerowana-liczbyZnak">
    <w:name w:val="SGI - treść dokumentu (lista numerowana - liczby) Znak"/>
    <w:link w:val="SGI-tredokumentulistanumerowana-liczby"/>
    <w:uiPriority w:val="99"/>
    <w:rsid w:val="00610E61"/>
    <w:rPr>
      <w:rFonts w:ascii="Times New Roman" w:eastAsia="Times New Roman" w:hAnsi="Times New Roman"/>
      <w:sz w:val="22"/>
      <w:szCs w:val="22"/>
    </w:rPr>
  </w:style>
  <w:style w:type="character" w:customStyle="1" w:styleId="Spistreci2">
    <w:name w:val="Spis treści (2)_"/>
    <w:link w:val="Spistreci20"/>
    <w:locked/>
    <w:rsid w:val="0015508E"/>
    <w:rPr>
      <w:rFonts w:ascii="Times New Roman" w:eastAsia="Times New Roman" w:hAnsi="Times New Roman"/>
      <w:b/>
      <w:bCs/>
      <w:sz w:val="20"/>
      <w:szCs w:val="20"/>
      <w:shd w:val="clear" w:color="auto" w:fill="FFFFFF"/>
    </w:rPr>
  </w:style>
  <w:style w:type="paragraph" w:customStyle="1" w:styleId="Spistreci20">
    <w:name w:val="Spis treści (2)"/>
    <w:basedOn w:val="Normalny"/>
    <w:link w:val="Spistreci2"/>
    <w:rsid w:val="0015508E"/>
    <w:pPr>
      <w:shd w:val="clear" w:color="auto" w:fill="FFFFFF"/>
      <w:suppressAutoHyphens w:val="0"/>
      <w:spacing w:before="540" w:after="300" w:line="0" w:lineRule="atLeast"/>
      <w:ind w:hanging="440"/>
      <w:jc w:val="both"/>
    </w:pPr>
    <w:rPr>
      <w:b/>
      <w:bCs/>
      <w:kern w:val="0"/>
      <w:sz w:val="20"/>
      <w:szCs w:val="20"/>
      <w:lang w:eastAsia="pl-PL"/>
    </w:rPr>
  </w:style>
  <w:style w:type="character" w:customStyle="1" w:styleId="Spistreci">
    <w:name w:val="Spis treści_"/>
    <w:link w:val="Spistreci0"/>
    <w:locked/>
    <w:rsid w:val="0015508E"/>
    <w:rPr>
      <w:rFonts w:ascii="Times New Roman" w:eastAsia="Times New Roman" w:hAnsi="Times New Roman"/>
      <w:sz w:val="20"/>
      <w:szCs w:val="20"/>
      <w:shd w:val="clear" w:color="auto" w:fill="FFFFFF"/>
    </w:rPr>
  </w:style>
  <w:style w:type="paragraph" w:customStyle="1" w:styleId="Spistreci0">
    <w:name w:val="Spis treści"/>
    <w:basedOn w:val="Normalny"/>
    <w:link w:val="Spistreci"/>
    <w:rsid w:val="0015508E"/>
    <w:pPr>
      <w:shd w:val="clear" w:color="auto" w:fill="FFFFFF"/>
      <w:suppressAutoHyphens w:val="0"/>
      <w:spacing w:before="300" w:after="300" w:line="0" w:lineRule="atLeast"/>
      <w:ind w:hanging="440"/>
      <w:jc w:val="both"/>
    </w:pPr>
    <w:rPr>
      <w:kern w:val="0"/>
      <w:sz w:val="20"/>
      <w:szCs w:val="20"/>
      <w:lang w:eastAsia="pl-PL"/>
    </w:rPr>
  </w:style>
  <w:style w:type="character" w:customStyle="1" w:styleId="SpistreciPogrubienie">
    <w:name w:val="Spis treści + Pogrubienie"/>
    <w:rsid w:val="0015508E"/>
    <w:rPr>
      <w:rFonts w:ascii="Times New Roman" w:eastAsia="Times New Roman" w:hAnsi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paragraph" w:customStyle="1" w:styleId="Domylnie">
    <w:name w:val="Domyślnie"/>
    <w:uiPriority w:val="99"/>
    <w:qFormat/>
    <w:rsid w:val="005D14A7"/>
    <w:pPr>
      <w:widowControl w:val="0"/>
      <w:autoSpaceDN w:val="0"/>
      <w:adjustRightInd w:val="0"/>
    </w:pPr>
    <w:rPr>
      <w:rFonts w:ascii="Times New Roman" w:eastAsia="Times New Roman" w:hAnsi="Times New Roman"/>
      <w:kern w:val="1"/>
      <w:sz w:val="24"/>
      <w:szCs w:val="24"/>
      <w:lang w:eastAsia="zh-CN"/>
    </w:rPr>
  </w:style>
  <w:style w:type="character" w:customStyle="1" w:styleId="TeksttreciGulimKursywaOdstpy0pt">
    <w:name w:val="Tekst treści + Gulim;Kursywa;Odstępy 0 pt"/>
    <w:rsid w:val="00D51799"/>
    <w:rPr>
      <w:rFonts w:ascii="Gulim" w:eastAsia="Gulim" w:hAnsi="Gulim" w:cs="Gulim"/>
      <w:b w:val="0"/>
      <w:bCs w:val="0"/>
      <w:i/>
      <w:iCs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pl-PL"/>
    </w:rPr>
  </w:style>
  <w:style w:type="paragraph" w:styleId="Poprawka">
    <w:name w:val="Revision"/>
    <w:hidden/>
    <w:uiPriority w:val="99"/>
    <w:semiHidden/>
    <w:rsid w:val="00741E78"/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customStyle="1" w:styleId="SGI-zaczniknumerzacznika">
    <w:name w:val="SGI - załącznik (numer załącznika)"/>
    <w:basedOn w:val="Normalny"/>
    <w:link w:val="SGI-zaczniknumerzacznikaZnak"/>
    <w:qFormat/>
    <w:rsid w:val="00455463"/>
    <w:pPr>
      <w:pageBreakBefore/>
      <w:widowControl/>
      <w:numPr>
        <w:numId w:val="6"/>
      </w:numPr>
      <w:suppressAutoHyphens w:val="0"/>
      <w:spacing w:line="280" w:lineRule="atLeast"/>
      <w:contextualSpacing/>
      <w:jc w:val="right"/>
    </w:pPr>
    <w:rPr>
      <w:kern w:val="0"/>
      <w:sz w:val="22"/>
      <w:szCs w:val="22"/>
      <w:lang w:eastAsia="pl-PL"/>
    </w:rPr>
  </w:style>
  <w:style w:type="character" w:customStyle="1" w:styleId="SGI-zaczniknumerzacznikaZnak">
    <w:name w:val="SGI - załącznik (numer załącznika) Znak"/>
    <w:link w:val="SGI-zaczniknumerzacznika"/>
    <w:rsid w:val="00455463"/>
    <w:rPr>
      <w:rFonts w:ascii="Times New Roman" w:eastAsia="Times New Roman" w:hAnsi="Times New Roman"/>
      <w:sz w:val="22"/>
      <w:szCs w:val="22"/>
    </w:rPr>
  </w:style>
  <w:style w:type="paragraph" w:customStyle="1" w:styleId="SGI-trezacznikalistanumerowana-liczby">
    <w:name w:val="SGI - treść załącznika (lista numerowana - liczby)"/>
    <w:basedOn w:val="Normalny"/>
    <w:qFormat/>
    <w:rsid w:val="00455463"/>
    <w:pPr>
      <w:widowControl/>
      <w:numPr>
        <w:ilvl w:val="1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paragraph" w:customStyle="1" w:styleId="SGI-trezacznikalistanumerowana-literyiniej">
    <w:name w:val="SGI - treść załącznika (lista numerowana - litery i niżej)"/>
    <w:basedOn w:val="Normalny"/>
    <w:qFormat/>
    <w:rsid w:val="00455463"/>
    <w:pPr>
      <w:widowControl/>
      <w:numPr>
        <w:ilvl w:val="2"/>
        <w:numId w:val="6"/>
      </w:numPr>
      <w:suppressAutoHyphens w:val="0"/>
      <w:spacing w:line="280" w:lineRule="atLeast"/>
      <w:jc w:val="both"/>
    </w:pPr>
    <w:rPr>
      <w:kern w:val="0"/>
      <w:sz w:val="22"/>
      <w:szCs w:val="22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6Znak">
    <w:name w:val="Nagłówek 6 Znak"/>
    <w:basedOn w:val="Domylnaczcionkaakapitu"/>
    <w:link w:val="Nagwek6"/>
    <w:uiPriority w:val="99"/>
    <w:rsid w:val="00952E31"/>
    <w:rPr>
      <w:rFonts w:ascii="Times New Roman" w:eastAsia="Times New Roman" w:hAnsi="Times New Roman"/>
      <w:sz w:val="24"/>
    </w:rPr>
  </w:style>
  <w:style w:type="character" w:customStyle="1" w:styleId="Nagwek7Znak">
    <w:name w:val="Nagłówek 7 Znak"/>
    <w:basedOn w:val="Domylnaczcionkaakapitu"/>
    <w:link w:val="Nagwek7"/>
    <w:uiPriority w:val="99"/>
    <w:rsid w:val="00952E31"/>
    <w:rPr>
      <w:rFonts w:ascii="Times New Roman" w:eastAsia="Times New Roman" w:hAnsi="Times New Roman"/>
      <w:i/>
      <w:sz w:val="22"/>
    </w:rPr>
  </w:style>
  <w:style w:type="character" w:customStyle="1" w:styleId="Nagwek8Znak">
    <w:name w:val="Nagłówek 8 Znak"/>
    <w:basedOn w:val="Domylnaczcionkaakapitu"/>
    <w:link w:val="Nagwek8"/>
    <w:uiPriority w:val="99"/>
    <w:rsid w:val="00952E31"/>
    <w:rPr>
      <w:rFonts w:ascii="Times New Roman" w:eastAsia="Times New Roman" w:hAnsi="Times New Roman"/>
      <w:i/>
      <w:sz w:val="22"/>
    </w:rPr>
  </w:style>
  <w:style w:type="paragraph" w:styleId="Legenda">
    <w:name w:val="caption"/>
    <w:basedOn w:val="Normalny"/>
    <w:next w:val="Normalny"/>
    <w:qFormat/>
    <w:rsid w:val="00952E31"/>
    <w:pPr>
      <w:widowControl/>
      <w:suppressAutoHyphens w:val="0"/>
      <w:spacing w:line="360" w:lineRule="auto"/>
      <w:jc w:val="center"/>
    </w:pPr>
    <w:rPr>
      <w:rFonts w:ascii="Tahoma" w:hAnsi="Tahoma"/>
      <w:kern w:val="0"/>
      <w:sz w:val="36"/>
      <w:szCs w:val="20"/>
      <w:lang w:val="en-GB" w:eastAsia="pl-PL"/>
    </w:rPr>
  </w:style>
  <w:style w:type="paragraph" w:customStyle="1" w:styleId="SIWZ-punkty">
    <w:name w:val="SIWZ - punkty"/>
    <w:basedOn w:val="Normalny"/>
    <w:rsid w:val="00A14FB0"/>
    <w:pPr>
      <w:keepLines/>
      <w:widowControl/>
      <w:numPr>
        <w:ilvl w:val="1"/>
        <w:numId w:val="7"/>
      </w:numPr>
      <w:suppressAutoHyphens w:val="0"/>
      <w:spacing w:before="120"/>
    </w:pPr>
    <w:rPr>
      <w:rFonts w:ascii="Tahoma" w:hAnsi="Tahoma"/>
      <w:kern w:val="0"/>
      <w:sz w:val="20"/>
      <w:szCs w:val="20"/>
      <w:lang w:eastAsia="pl-PL"/>
    </w:rPr>
  </w:style>
  <w:style w:type="paragraph" w:customStyle="1" w:styleId="SIWZ-nagwekrozdziau">
    <w:name w:val="SIWZ - nagłówek rozdziału"/>
    <w:basedOn w:val="Nagwek2"/>
    <w:next w:val="Normalny"/>
    <w:rsid w:val="00A14FB0"/>
    <w:pPr>
      <w:keepLines w:val="0"/>
      <w:widowControl/>
      <w:numPr>
        <w:numId w:val="7"/>
      </w:numPr>
      <w:suppressAutoHyphens w:val="0"/>
      <w:spacing w:before="360" w:after="120"/>
    </w:pPr>
    <w:rPr>
      <w:rFonts w:ascii="Tahoma" w:eastAsia="Times New Roman" w:hAnsi="Tahoma"/>
      <w:color w:val="auto"/>
      <w:kern w:val="0"/>
      <w:sz w:val="20"/>
      <w:szCs w:val="20"/>
      <w:lang w:eastAsia="pl-PL"/>
    </w:rPr>
  </w:style>
  <w:style w:type="paragraph" w:customStyle="1" w:styleId="SIWZ-podpunktypunktwzwykych">
    <w:name w:val="SIWZ - podpunkty punktów zwykłych"/>
    <w:basedOn w:val="Normalny"/>
    <w:qFormat/>
    <w:rsid w:val="00A14FB0"/>
    <w:pPr>
      <w:widowControl/>
      <w:numPr>
        <w:ilvl w:val="2"/>
        <w:numId w:val="7"/>
      </w:numPr>
      <w:suppressAutoHyphens w:val="0"/>
      <w:spacing w:before="60"/>
    </w:pPr>
    <w:rPr>
      <w:rFonts w:ascii="Tahoma" w:hAnsi="Tahoma"/>
      <w:kern w:val="0"/>
      <w:sz w:val="20"/>
      <w:szCs w:val="22"/>
      <w:lang w:eastAsia="pl-PL"/>
    </w:rPr>
  </w:style>
  <w:style w:type="paragraph" w:customStyle="1" w:styleId="SIWZ-podpuntypodpunktw">
    <w:name w:val="SIWZ - podpunty podpunktów"/>
    <w:basedOn w:val="Normalny"/>
    <w:qFormat/>
    <w:rsid w:val="00A14FB0"/>
    <w:pPr>
      <w:widowControl/>
      <w:numPr>
        <w:ilvl w:val="3"/>
        <w:numId w:val="7"/>
      </w:numPr>
      <w:suppressAutoHyphens w:val="0"/>
      <w:spacing w:before="60"/>
    </w:pPr>
    <w:rPr>
      <w:rFonts w:ascii="Tahoma" w:hAnsi="Tahoma"/>
      <w:kern w:val="0"/>
      <w:sz w:val="20"/>
      <w:szCs w:val="20"/>
      <w:lang w:eastAsia="pl-PL"/>
    </w:rPr>
  </w:style>
  <w:style w:type="character" w:customStyle="1" w:styleId="h1">
    <w:name w:val="h1"/>
    <w:uiPriority w:val="99"/>
    <w:rsid w:val="00481283"/>
    <w:rPr>
      <w:rFonts w:cs="Times New Roman"/>
    </w:rPr>
  </w:style>
  <w:style w:type="paragraph" w:customStyle="1" w:styleId="LukStopka-adres">
    <w:name w:val="Luk_Stopka-adres"/>
    <w:basedOn w:val="Normalny"/>
    <w:qFormat/>
    <w:rsid w:val="005A47AE"/>
    <w:pPr>
      <w:widowControl/>
      <w:suppressAutoHyphens w:val="0"/>
      <w:spacing w:line="170" w:lineRule="exact"/>
    </w:pPr>
    <w:rPr>
      <w:rFonts w:asciiTheme="minorHAnsi" w:eastAsiaTheme="minorHAnsi" w:hAnsiTheme="minorHAnsi" w:cstheme="minorBidi"/>
      <w:noProof/>
      <w:color w:val="1F497D" w:themeColor="text2"/>
      <w:spacing w:val="4"/>
      <w:kern w:val="0"/>
      <w:sz w:val="14"/>
      <w:szCs w:val="14"/>
      <w:lang w:eastAsia="en-US"/>
    </w:rPr>
  </w:style>
  <w:style w:type="paragraph" w:customStyle="1" w:styleId="Normalny1">
    <w:name w:val="Normalny1"/>
    <w:rsid w:val="0009266C"/>
    <w:rPr>
      <w:rFonts w:ascii="Times New Roman" w:eastAsia="Times New Roman" w:hAnsi="Times New Roman"/>
      <w:sz w:val="24"/>
      <w:szCs w:val="24"/>
    </w:rPr>
  </w:style>
  <w:style w:type="table" w:customStyle="1" w:styleId="TableNormal">
    <w:name w:val="Table Normal"/>
    <w:rsid w:val="0009266C"/>
    <w:rPr>
      <w:rFonts w:ascii="Times New Roman" w:eastAsia="Times New Roman" w:hAnsi="Times New Roman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odtytu">
    <w:name w:val="Subtitle"/>
    <w:basedOn w:val="Normalny1"/>
    <w:next w:val="Normalny1"/>
    <w:link w:val="PodtytuZnak"/>
    <w:rsid w:val="0009266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basedOn w:val="Domylnaczcionkaakapitu"/>
    <w:link w:val="Podtytu"/>
    <w:rsid w:val="0009266C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eksttreci3">
    <w:name w:val="Tekst treści (3)"/>
    <w:basedOn w:val="Domylnaczcionkaakapitu"/>
    <w:rsid w:val="006B54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pl-PL"/>
    </w:rPr>
  </w:style>
  <w:style w:type="paragraph" w:customStyle="1" w:styleId="Normalny2">
    <w:name w:val="Normalny2"/>
    <w:rsid w:val="001B03A7"/>
    <w:rPr>
      <w:rFonts w:ascii="Times New Roman" w:eastAsia="Times New Roman" w:hAnsi="Times New Roman"/>
      <w:sz w:val="24"/>
      <w:szCs w:val="24"/>
    </w:rPr>
  </w:style>
  <w:style w:type="paragraph" w:customStyle="1" w:styleId="m9044631426781865618msolistparagraph">
    <w:name w:val="m_9044631426781865618msolistparagraph"/>
    <w:basedOn w:val="Normalny"/>
    <w:rsid w:val="0094141F"/>
    <w:pPr>
      <w:widowControl/>
      <w:suppressAutoHyphens w:val="0"/>
      <w:spacing w:before="100" w:beforeAutospacing="1" w:after="100" w:afterAutospacing="1"/>
    </w:pPr>
    <w:rPr>
      <w:kern w:val="0"/>
      <w:lang w:eastAsia="pl-PL"/>
    </w:rPr>
  </w:style>
  <w:style w:type="character" w:customStyle="1" w:styleId="m9044631426781865618msofootnotereference">
    <w:name w:val="m_9044631426781865618msofootnotereference"/>
    <w:basedOn w:val="Domylnaczcionkaakapitu"/>
    <w:rsid w:val="0094141F"/>
  </w:style>
  <w:style w:type="paragraph" w:customStyle="1" w:styleId="MILis1">
    <w:name w:val="MILis1"/>
    <w:basedOn w:val="Normalny"/>
    <w:rsid w:val="00800ABC"/>
    <w:pPr>
      <w:keepNext/>
      <w:keepLines/>
      <w:widowControl/>
      <w:numPr>
        <w:numId w:val="46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MILis2">
    <w:name w:val="MILis2"/>
    <w:basedOn w:val="Normalny"/>
    <w:rsid w:val="00800ABC"/>
    <w:pPr>
      <w:widowControl/>
      <w:numPr>
        <w:ilvl w:val="1"/>
        <w:numId w:val="46"/>
      </w:numPr>
      <w:suppressAutoHyphens w:val="0"/>
      <w:jc w:val="both"/>
    </w:pPr>
    <w:rPr>
      <w:rFonts w:ascii="Arial Narrow" w:hAnsi="Arial Narrow" w:cs="Arial"/>
      <w:bCs/>
      <w:kern w:val="32"/>
      <w:sz w:val="22"/>
      <w:szCs w:val="32"/>
      <w:lang w:eastAsia="pl-PL"/>
    </w:rPr>
  </w:style>
  <w:style w:type="paragraph" w:customStyle="1" w:styleId="Nagwek20">
    <w:name w:val="Nagłówek2"/>
    <w:basedOn w:val="Normalny"/>
    <w:next w:val="Tekstpodstawowy"/>
    <w:rsid w:val="00987AC1"/>
    <w:pPr>
      <w:keepNext/>
      <w:widowControl/>
      <w:spacing w:before="240" w:after="120" w:line="276" w:lineRule="auto"/>
    </w:pPr>
    <w:rPr>
      <w:rFonts w:ascii="Arial" w:eastAsia="Microsoft YaHei" w:hAnsi="Arial" w:cs="Mangal"/>
      <w:kern w:val="0"/>
      <w:sz w:val="28"/>
      <w:szCs w:val="28"/>
    </w:rPr>
  </w:style>
  <w:style w:type="paragraph" w:customStyle="1" w:styleId="SGI-FZczerwony">
    <w:name w:val="SGI - &lt;FZ&gt; czerwony"/>
    <w:basedOn w:val="Normalny"/>
    <w:link w:val="SGI-FZczerwonyZnak"/>
    <w:qFormat/>
    <w:rsid w:val="00987AC1"/>
    <w:pPr>
      <w:widowControl/>
      <w:suppressAutoHyphens w:val="0"/>
      <w:spacing w:line="280" w:lineRule="atLeast"/>
      <w:jc w:val="both"/>
    </w:pPr>
    <w:rPr>
      <w:color w:val="FF0000"/>
      <w:kern w:val="0"/>
      <w:sz w:val="22"/>
      <w:szCs w:val="22"/>
      <w:lang w:eastAsia="pl-PL"/>
    </w:rPr>
  </w:style>
  <w:style w:type="character" w:customStyle="1" w:styleId="SGI-FZczerwonyZnak">
    <w:name w:val="SGI - &lt;FZ&gt; czerwony Znak"/>
    <w:basedOn w:val="Domylnaczcionkaakapitu"/>
    <w:link w:val="SGI-FZczerwony"/>
    <w:qFormat/>
    <w:rsid w:val="00987AC1"/>
    <w:rPr>
      <w:rFonts w:ascii="Times New Roman" w:eastAsia="Times New Roman" w:hAnsi="Times New Roman"/>
      <w:color w:val="FF0000"/>
      <w:sz w:val="22"/>
      <w:szCs w:val="22"/>
    </w:rPr>
  </w:style>
  <w:style w:type="character" w:customStyle="1" w:styleId="bartek0">
    <w:name w:val="bartek"/>
    <w:basedOn w:val="Domylnaczcionkaakapitu"/>
    <w:uiPriority w:val="1"/>
    <w:rsid w:val="00987AC1"/>
    <w:rPr>
      <w:rFonts w:ascii="Times New Roman" w:hAnsi="Times New Roman"/>
      <w:b/>
      <w:sz w:val="22"/>
    </w:rPr>
  </w:style>
  <w:style w:type="numbering" w:customStyle="1" w:styleId="Bartek">
    <w:name w:val="Bartek"/>
    <w:uiPriority w:val="99"/>
    <w:rsid w:val="008B138F"/>
    <w:pPr>
      <w:numPr>
        <w:numId w:val="50"/>
      </w:numPr>
    </w:pPr>
  </w:style>
  <w:style w:type="character" w:customStyle="1" w:styleId="WW8Num6z3">
    <w:name w:val="WW8Num6z3"/>
    <w:rsid w:val="008B138F"/>
    <w:rPr>
      <w:i w:val="0"/>
      <w:color w:val="000000"/>
    </w:rPr>
  </w:style>
  <w:style w:type="paragraph" w:customStyle="1" w:styleId="Tiret1">
    <w:name w:val="Tiret 1"/>
    <w:basedOn w:val="Normalny"/>
    <w:rsid w:val="008F193F"/>
    <w:pPr>
      <w:widowControl/>
      <w:numPr>
        <w:numId w:val="62"/>
      </w:numPr>
      <w:suppressAutoHyphens w:val="0"/>
      <w:spacing w:before="120" w:after="120"/>
      <w:jc w:val="both"/>
    </w:pPr>
    <w:rPr>
      <w:rFonts w:eastAsia="Calibri"/>
      <w:kern w:val="0"/>
      <w:szCs w:val="22"/>
      <w:lang w:eastAsia="en-GB"/>
    </w:rPr>
  </w:style>
  <w:style w:type="character" w:customStyle="1" w:styleId="Bodytext2">
    <w:name w:val="Body text (2)_"/>
    <w:basedOn w:val="Domylnaczcionkaakapitu"/>
    <w:link w:val="Bodytext20"/>
    <w:uiPriority w:val="99"/>
    <w:rsid w:val="009C3699"/>
    <w:rPr>
      <w:rFonts w:ascii="Arial" w:hAnsi="Arial" w:cs="Arial"/>
      <w:shd w:val="clear" w:color="auto" w:fill="FFFFFF"/>
    </w:rPr>
  </w:style>
  <w:style w:type="paragraph" w:customStyle="1" w:styleId="Bodytext20">
    <w:name w:val="Body text (2)"/>
    <w:basedOn w:val="Normalny"/>
    <w:link w:val="Bodytext2"/>
    <w:uiPriority w:val="99"/>
    <w:rsid w:val="009C3699"/>
    <w:pPr>
      <w:shd w:val="clear" w:color="auto" w:fill="FFFFFF"/>
      <w:suppressAutoHyphens w:val="0"/>
      <w:spacing w:before="360" w:after="840" w:line="224" w:lineRule="exact"/>
      <w:jc w:val="right"/>
    </w:pPr>
    <w:rPr>
      <w:rFonts w:ascii="Arial" w:eastAsia="Calibri" w:hAnsi="Arial" w:cs="Arial"/>
      <w:kern w:val="0"/>
      <w:sz w:val="20"/>
      <w:szCs w:val="20"/>
      <w:lang w:eastAsia="pl-PL"/>
    </w:rPr>
  </w:style>
  <w:style w:type="character" w:customStyle="1" w:styleId="fx-text">
    <w:name w:val="fx-text"/>
    <w:basedOn w:val="Domylnaczcionkaakapitu"/>
    <w:rsid w:val="007064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5C9B"/>
    <w:rPr>
      <w:color w:val="605E5C"/>
      <w:shd w:val="clear" w:color="auto" w:fill="E1DFDD"/>
    </w:rPr>
  </w:style>
  <w:style w:type="paragraph" w:customStyle="1" w:styleId="Pa6">
    <w:name w:val="Pa6"/>
    <w:basedOn w:val="Normalny"/>
    <w:next w:val="Normalny"/>
    <w:uiPriority w:val="99"/>
    <w:rsid w:val="00A51062"/>
    <w:pPr>
      <w:widowControl/>
      <w:suppressAutoHyphens w:val="0"/>
      <w:autoSpaceDE w:val="0"/>
      <w:autoSpaceDN w:val="0"/>
      <w:adjustRightInd w:val="0"/>
      <w:spacing w:line="241" w:lineRule="atLeast"/>
    </w:pPr>
    <w:rPr>
      <w:rFonts w:ascii="Myriad Pro" w:eastAsiaTheme="minorEastAsia" w:hAnsi="Myriad Pro" w:cstheme="minorBidi"/>
      <w:kern w:val="0"/>
      <w:lang w:eastAsia="pl-PL"/>
    </w:rPr>
  </w:style>
  <w:style w:type="character" w:customStyle="1" w:styleId="hps">
    <w:name w:val="hps"/>
    <w:basedOn w:val="Domylnaczcionkaakapitu"/>
    <w:rsid w:val="00A51062"/>
  </w:style>
  <w:style w:type="character" w:styleId="Uwydatnienie">
    <w:name w:val="Emphasis"/>
    <w:basedOn w:val="Domylnaczcionkaakapitu"/>
    <w:uiPriority w:val="20"/>
    <w:qFormat/>
    <w:rsid w:val="00DA4344"/>
    <w:rPr>
      <w:i/>
      <w:iCs/>
    </w:rPr>
  </w:style>
  <w:style w:type="character" w:customStyle="1" w:styleId="ListLabel84">
    <w:name w:val="ListLabel 84"/>
    <w:qFormat/>
    <w:rsid w:val="00ED3BCF"/>
    <w:rPr>
      <w:rFonts w:ascii="Arial" w:hAnsi="Arial" w:cs="Segoe UI"/>
      <w:sz w:val="20"/>
    </w:rPr>
  </w:style>
  <w:style w:type="paragraph" w:customStyle="1" w:styleId="Podstawowy">
    <w:name w:val="Podstawowy"/>
    <w:basedOn w:val="Normalny"/>
    <w:uiPriority w:val="99"/>
    <w:qFormat/>
    <w:rsid w:val="000C70AE"/>
    <w:pPr>
      <w:widowControl/>
      <w:suppressAutoHyphens w:val="0"/>
      <w:spacing w:before="120" w:after="120"/>
      <w:jc w:val="both"/>
    </w:pPr>
    <w:rPr>
      <w:rFonts w:ascii="Calibri" w:hAnsi="Calibri" w:cs="Calibri"/>
      <w:color w:val="00000A"/>
      <w:kern w:val="0"/>
      <w:u w:color="000000"/>
      <w:lang w:eastAsia="pl-PL"/>
    </w:rPr>
  </w:style>
  <w:style w:type="character" w:customStyle="1" w:styleId="ListLabel77">
    <w:name w:val="ListLabel 77"/>
    <w:qFormat/>
    <w:rsid w:val="002A40A4"/>
    <w:rPr>
      <w:rFonts w:ascii="Arial" w:hAnsi="Arial" w:cs="Segoe U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5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7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97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97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7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53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7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7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75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7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6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5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833DEA-A7A9-456F-8D5C-94C51FE4F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3731</TotalTime>
  <Pages>8</Pages>
  <Words>1446</Words>
  <Characters>11710</Characters>
  <Application>Microsoft Office Word</Application>
  <DocSecurity>0</DocSecurity>
  <Lines>97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</vt:lpstr>
    </vt:vector>
  </TitlesOfParts>
  <Company>Hewlett-Packard</Company>
  <LinksUpToDate>false</LinksUpToDate>
  <CharactersWithSpaces>13130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</dc:title>
  <dc:creator>\</dc:creator>
  <cp:lastModifiedBy>Dom</cp:lastModifiedBy>
  <cp:revision>289</cp:revision>
  <cp:lastPrinted>2025-11-28T12:35:00Z</cp:lastPrinted>
  <dcterms:created xsi:type="dcterms:W3CDTF">2024-07-08T11:16:00Z</dcterms:created>
  <dcterms:modified xsi:type="dcterms:W3CDTF">2025-12-09T17:55:00Z</dcterms:modified>
</cp:coreProperties>
</file>